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77777777" w:rsidR="007C6624" w:rsidRDefault="007C6624">
      <w:pPr>
        <w:tabs>
          <w:tab w:val="left" w:pos="-7371"/>
          <w:tab w:val="left" w:pos="567"/>
        </w:tabs>
        <w:jc w:val="both"/>
      </w:pPr>
    </w:p>
    <w:p w14:paraId="5ECC58F1" w14:textId="6399816A" w:rsidR="004D27A8" w:rsidRPr="004D27A8" w:rsidRDefault="004D27A8" w:rsidP="00146905">
      <w:pPr>
        <w:tabs>
          <w:tab w:val="left" w:pos="567"/>
        </w:tabs>
        <w:suppressAutoHyphens w:val="0"/>
        <w:autoSpaceDE w:val="0"/>
        <w:autoSpaceDN w:val="0"/>
        <w:adjustRightInd w:val="0"/>
        <w:jc w:val="both"/>
        <w:rPr>
          <w:b/>
          <w:bCs/>
          <w:color w:val="000000"/>
        </w:rPr>
      </w:pPr>
      <w:bookmarkStart w:id="0" w:name="_Hlk193722094"/>
      <w:r w:rsidRPr="004D27A8">
        <w:rPr>
          <w:b/>
          <w:bCs/>
          <w:color w:val="000000"/>
        </w:rPr>
        <w:t>Tööde iseloomustus ja tingimused</w:t>
      </w:r>
    </w:p>
    <w:p w14:paraId="35689072" w14:textId="77777777" w:rsidR="004D27A8" w:rsidRDefault="004D27A8" w:rsidP="00146905">
      <w:pPr>
        <w:tabs>
          <w:tab w:val="left" w:pos="567"/>
        </w:tabs>
        <w:suppressAutoHyphens w:val="0"/>
        <w:autoSpaceDE w:val="0"/>
        <w:autoSpaceDN w:val="0"/>
        <w:adjustRightInd w:val="0"/>
        <w:jc w:val="both"/>
        <w:rPr>
          <w:color w:val="000000"/>
        </w:rPr>
      </w:pPr>
    </w:p>
    <w:p w14:paraId="5CC818D8" w14:textId="607CF8FB" w:rsidR="00CD4BFE" w:rsidRDefault="00EE0A35" w:rsidP="00146905">
      <w:pPr>
        <w:tabs>
          <w:tab w:val="left" w:pos="567"/>
        </w:tabs>
        <w:suppressAutoHyphens w:val="0"/>
        <w:autoSpaceDE w:val="0"/>
        <w:autoSpaceDN w:val="0"/>
        <w:adjustRightInd w:val="0"/>
        <w:jc w:val="both"/>
        <w:rPr>
          <w:color w:val="000000"/>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740BD3">
        <w:rPr>
          <w:rFonts w:cstheme="minorHAnsi"/>
          <w:b/>
          <w:bCs/>
        </w:rPr>
        <w:t>Kobras</w:t>
      </w:r>
      <w:r w:rsidR="008F4F49">
        <w:rPr>
          <w:rFonts w:cstheme="minorHAnsi"/>
          <w:b/>
          <w:bCs/>
        </w:rPr>
        <w:t xml:space="preserve"> OÜ</w:t>
      </w:r>
      <w:r w:rsidR="00435849" w:rsidRPr="00435849">
        <w:rPr>
          <w:rFonts w:cstheme="minorHAnsi"/>
          <w:b/>
          <w:bCs/>
        </w:rPr>
        <w:t xml:space="preserve"> </w:t>
      </w:r>
      <w:r w:rsidR="00435849" w:rsidRPr="00435849">
        <w:rPr>
          <w:rFonts w:cstheme="minorHAnsi"/>
        </w:rPr>
        <w:t xml:space="preserve">poolt koostatud </w:t>
      </w:r>
      <w:bookmarkStart w:id="1" w:name="_Hlk193722525"/>
      <w:r w:rsidR="00667D63" w:rsidRPr="00667D63">
        <w:rPr>
          <w:rFonts w:cstheme="minorHAnsi"/>
        </w:rPr>
        <w:t>„</w:t>
      </w:r>
      <w:bookmarkStart w:id="2" w:name="_Hlk191990155"/>
      <w:r w:rsidR="00146905" w:rsidRPr="00146905">
        <w:rPr>
          <w:rFonts w:cstheme="minorHAnsi"/>
        </w:rPr>
        <w:t>Nõrgassaare-Kargoja metsaparandusobjekt. Kaust 2.</w:t>
      </w:r>
      <w:r w:rsidR="00146905">
        <w:rPr>
          <w:rFonts w:cstheme="minorHAnsi"/>
        </w:rPr>
        <w:t xml:space="preserve"> </w:t>
      </w:r>
      <w:r w:rsidR="00146905" w:rsidRPr="00146905">
        <w:rPr>
          <w:rFonts w:cstheme="minorHAnsi"/>
        </w:rPr>
        <w:t>Uuendustööde kava V02.1</w:t>
      </w:r>
      <w:bookmarkEnd w:id="2"/>
      <w:r w:rsidR="00667D63" w:rsidRPr="00667D63">
        <w:rPr>
          <w:rFonts w:cstheme="minorHAnsi"/>
        </w:rPr>
        <w:t>“</w:t>
      </w:r>
      <w:r w:rsidR="00435849" w:rsidRPr="00435849">
        <w:rPr>
          <w:rFonts w:cstheme="minorHAnsi"/>
        </w:rPr>
        <w:t>.</w:t>
      </w:r>
      <w:r w:rsidR="00E939EA" w:rsidRPr="00435849">
        <w:rPr>
          <w:color w:val="000000"/>
        </w:rPr>
        <w:t xml:space="preserve"> </w:t>
      </w:r>
      <w:bookmarkEnd w:id="1"/>
    </w:p>
    <w:p w14:paraId="6A224BE9" w14:textId="77777777" w:rsidR="004D27A8" w:rsidRPr="00435849" w:rsidRDefault="004D27A8" w:rsidP="00146905">
      <w:pPr>
        <w:tabs>
          <w:tab w:val="left" w:pos="567"/>
        </w:tabs>
        <w:suppressAutoHyphens w:val="0"/>
        <w:autoSpaceDE w:val="0"/>
        <w:autoSpaceDN w:val="0"/>
        <w:adjustRightInd w:val="0"/>
        <w:jc w:val="both"/>
        <w:rPr>
          <w:color w:val="000000"/>
        </w:rPr>
      </w:pPr>
    </w:p>
    <w:p w14:paraId="18B864B5" w14:textId="77777777" w:rsidR="00F95511" w:rsidRPr="004D27A8" w:rsidRDefault="00F95511" w:rsidP="00F95511">
      <w:pPr>
        <w:jc w:val="both"/>
      </w:pPr>
      <w:bookmarkStart w:id="3" w:name="_Hlk193722124"/>
      <w:bookmarkEnd w:id="0"/>
      <w:r w:rsidRPr="004D27A8">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bookmarkEnd w:id="3"/>
    <w:p w14:paraId="403051A1" w14:textId="77777777" w:rsidR="00F95511" w:rsidRPr="004D27A8" w:rsidRDefault="00F95511" w:rsidP="00EE0A35">
      <w:pPr>
        <w:tabs>
          <w:tab w:val="left" w:pos="567"/>
        </w:tabs>
        <w:suppressAutoHyphens w:val="0"/>
        <w:autoSpaceDE w:val="0"/>
        <w:autoSpaceDN w:val="0"/>
        <w:adjustRightInd w:val="0"/>
        <w:jc w:val="both"/>
        <w:rPr>
          <w:color w:val="000000"/>
        </w:rPr>
      </w:pPr>
    </w:p>
    <w:p w14:paraId="2E4F39DA" w14:textId="6FDE6C03" w:rsidR="00211846" w:rsidRDefault="00211846" w:rsidP="00CD4BFE">
      <w:pPr>
        <w:tabs>
          <w:tab w:val="left" w:pos="567"/>
          <w:tab w:val="left" w:pos="709"/>
        </w:tabs>
        <w:jc w:val="both"/>
      </w:pPr>
      <w:bookmarkStart w:id="4" w:name="_Hlk193722137"/>
      <w:r w:rsidRPr="004D27A8">
        <w:t xml:space="preserve">Objektiga on võimalik tutvuda: </w:t>
      </w:r>
      <w:r w:rsidR="00F20063" w:rsidRPr="004D27A8">
        <w:t xml:space="preserve">metsataristu spetsialist </w:t>
      </w:r>
      <w:r w:rsidR="00FC3849" w:rsidRPr="004D27A8">
        <w:t xml:space="preserve">Rein Kilgi, tel: 5073440, e-mail: </w:t>
      </w:r>
      <w:hyperlink r:id="rId8" w:history="1">
        <w:r w:rsidR="00FC3849" w:rsidRPr="004D27A8">
          <w:rPr>
            <w:rStyle w:val="Hperlink"/>
          </w:rPr>
          <w:t>rein.kilgi@rmk.ee</w:t>
        </w:r>
      </w:hyperlink>
      <w:r w:rsidR="00FC3849" w:rsidRPr="004D27A8">
        <w:t>.</w:t>
      </w:r>
      <w:r w:rsidR="00AA25AB">
        <w:t xml:space="preserve"> </w:t>
      </w:r>
      <w:r w:rsidR="0046308F">
        <w:t xml:space="preserve"> </w:t>
      </w:r>
      <w:r w:rsidR="00F42CDC">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bookmarkEnd w:id="4"/>
    <w:p w14:paraId="306B2C19" w14:textId="77777777" w:rsidR="00CB5A51" w:rsidRDefault="00CB5A51" w:rsidP="00CD4BFE">
      <w:pPr>
        <w:tabs>
          <w:tab w:val="left" w:pos="567"/>
          <w:tab w:val="left" w:pos="709"/>
        </w:tabs>
        <w:jc w:val="both"/>
        <w:rPr>
          <w:color w:val="000000"/>
        </w:rPr>
      </w:pPr>
    </w:p>
    <w:p w14:paraId="553E5A34" w14:textId="0F634EC1" w:rsidR="00790542" w:rsidRDefault="00E278BD" w:rsidP="001E7EAA">
      <w:pPr>
        <w:tabs>
          <w:tab w:val="left" w:pos="567"/>
          <w:tab w:val="left" w:pos="709"/>
        </w:tabs>
        <w:jc w:val="both"/>
      </w:pPr>
      <w:bookmarkStart w:id="5" w:name="_Hlk193722455"/>
      <w:r w:rsidRPr="00EB2D4B">
        <w:t xml:space="preserve">Töövõtja annab Tellijale valmis Töö lõplikult üle </w:t>
      </w:r>
      <w:r w:rsidR="00797877" w:rsidRPr="004D27A8">
        <w:rPr>
          <w:b/>
          <w:bCs/>
        </w:rPr>
        <w:t xml:space="preserve">hiljemalt </w:t>
      </w:r>
      <w:r w:rsidR="00CC4877" w:rsidRPr="004D27A8">
        <w:rPr>
          <w:b/>
          <w:bCs/>
        </w:rPr>
        <w:t>1.09.202</w:t>
      </w:r>
      <w:r w:rsidR="0042581E" w:rsidRPr="004D27A8">
        <w:rPr>
          <w:b/>
          <w:bCs/>
        </w:rPr>
        <w:t>5</w:t>
      </w:r>
      <w:r w:rsidR="00CC4877" w:rsidRPr="004D27A8">
        <w:rPr>
          <w:b/>
          <w:bCs/>
        </w:rPr>
        <w:t>.a.</w:t>
      </w:r>
      <w:r w:rsidR="00CC4877">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42581E">
        <w:t>5</w:t>
      </w:r>
      <w:r w:rsidR="00924A00">
        <w:t xml:space="preserve">. </w:t>
      </w:r>
      <w:bookmarkEnd w:id="5"/>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Default="00664C0C" w:rsidP="00297211">
      <w:pPr>
        <w:pStyle w:val="Pealkiri2"/>
        <w:numPr>
          <w:ilvl w:val="0"/>
          <w:numId w:val="0"/>
        </w:numPr>
        <w:ind w:left="576" w:hanging="576"/>
        <w:jc w:val="both"/>
        <w:rPr>
          <w:rFonts w:ascii="Times New Roman" w:hAnsi="Times New Roman" w:cs="Times New Roman"/>
          <w:i w:val="0"/>
          <w:iCs w:val="0"/>
          <w:sz w:val="24"/>
          <w:szCs w:val="24"/>
        </w:rPr>
      </w:pPr>
      <w:r w:rsidRPr="004D27A8">
        <w:rPr>
          <w:rFonts w:ascii="Times New Roman" w:hAnsi="Times New Roman" w:cs="Times New Roman"/>
          <w:i w:val="0"/>
          <w:iCs w:val="0"/>
          <w:sz w:val="24"/>
          <w:szCs w:val="24"/>
        </w:rPr>
        <w:t>Hanke tehniline kirjeldus</w:t>
      </w:r>
    </w:p>
    <w:p w14:paraId="072E6ECC" w14:textId="77777777" w:rsidR="004D27A8" w:rsidRPr="004D27A8" w:rsidRDefault="004D27A8" w:rsidP="004D27A8"/>
    <w:p w14:paraId="6ED8C811" w14:textId="77777777" w:rsidR="00097AD2" w:rsidRDefault="00A91B6C" w:rsidP="0005195D">
      <w:pPr>
        <w:suppressAutoHyphens w:val="0"/>
        <w:autoSpaceDE w:val="0"/>
        <w:autoSpaceDN w:val="0"/>
        <w:adjustRightInd w:val="0"/>
        <w:jc w:val="both"/>
        <w:rPr>
          <w:rFonts w:eastAsia="Calibri"/>
          <w:bCs/>
          <w:lang w:eastAsia="en-US"/>
        </w:rPr>
      </w:pPr>
      <w:r w:rsidRPr="00A854CB">
        <w:rPr>
          <w:rFonts w:eastAsia="Calibri"/>
          <w:bCs/>
          <w:lang w:eastAsia="en-US"/>
        </w:rPr>
        <w:t xml:space="preserve">Lepinguga tellitakse </w:t>
      </w:r>
      <w:r w:rsidR="00C34C0E" w:rsidRPr="00A854CB">
        <w:rPr>
          <w:rFonts w:eastAsia="Calibri"/>
          <w:bCs/>
          <w:lang w:eastAsia="en-US"/>
        </w:rPr>
        <w:t>Põdraoja tee</w:t>
      </w:r>
      <w:r w:rsidR="00756BF6" w:rsidRPr="00A854CB">
        <w:rPr>
          <w:rFonts w:eastAsia="Calibri"/>
          <w:bCs/>
          <w:lang w:eastAsia="en-US"/>
        </w:rPr>
        <w:t xml:space="preserve"> (</w:t>
      </w:r>
      <w:r w:rsidR="00A854CB" w:rsidRPr="00A854CB">
        <w:rPr>
          <w:rFonts w:eastAsia="Calibri"/>
          <w:bCs/>
          <w:lang w:eastAsia="en-US"/>
        </w:rPr>
        <w:t>1,89 km</w:t>
      </w:r>
      <w:r w:rsidR="00756BF6" w:rsidRPr="00A854CB">
        <w:rPr>
          <w:rFonts w:eastAsia="Calibri"/>
          <w:bCs/>
          <w:lang w:eastAsia="en-US"/>
        </w:rPr>
        <w:t>)</w:t>
      </w:r>
      <w:r w:rsidR="00C34C0E" w:rsidRPr="00A854CB">
        <w:rPr>
          <w:rFonts w:eastAsia="Calibri"/>
          <w:bCs/>
          <w:lang w:eastAsia="en-US"/>
        </w:rPr>
        <w:t xml:space="preserve"> ja Põhja tee</w:t>
      </w:r>
      <w:r w:rsidR="00987452" w:rsidRPr="00A854CB">
        <w:rPr>
          <w:rFonts w:eastAsia="Calibri"/>
          <w:bCs/>
          <w:lang w:eastAsia="en-US"/>
        </w:rPr>
        <w:t xml:space="preserve"> </w:t>
      </w:r>
      <w:r w:rsidR="00965A36" w:rsidRPr="00A854CB">
        <w:rPr>
          <w:rFonts w:eastAsia="Calibri"/>
          <w:bCs/>
          <w:lang w:eastAsia="en-US"/>
        </w:rPr>
        <w:t>(</w:t>
      </w:r>
      <w:r w:rsidR="00A854CB" w:rsidRPr="00A854CB">
        <w:rPr>
          <w:rFonts w:eastAsia="Calibri"/>
          <w:bCs/>
          <w:lang w:eastAsia="en-US"/>
        </w:rPr>
        <w:t>2,40</w:t>
      </w:r>
      <w:r w:rsidR="00965A36" w:rsidRPr="00A854CB">
        <w:rPr>
          <w:rFonts w:eastAsia="Calibri"/>
          <w:bCs/>
          <w:lang w:eastAsia="en-US"/>
        </w:rPr>
        <w:t xml:space="preserve"> km)</w:t>
      </w:r>
      <w:r w:rsidR="006D1470" w:rsidRPr="00A854CB">
        <w:rPr>
          <w:rFonts w:eastAsia="Calibri"/>
          <w:bCs/>
          <w:lang w:eastAsia="en-US"/>
        </w:rPr>
        <w:t xml:space="preserve"> </w:t>
      </w:r>
      <w:r w:rsidR="000B64EE" w:rsidRPr="00A854CB">
        <w:rPr>
          <w:rFonts w:eastAsia="Calibri"/>
          <w:bCs/>
          <w:lang w:eastAsia="en-US"/>
        </w:rPr>
        <w:t>uuendamise</w:t>
      </w:r>
      <w:r w:rsidR="008E33B5" w:rsidRPr="00A854CB">
        <w:rPr>
          <w:rFonts w:eastAsia="Calibri"/>
          <w:bCs/>
          <w:lang w:eastAsia="en-US"/>
        </w:rPr>
        <w:t>, mis asu</w:t>
      </w:r>
      <w:r w:rsidR="00AB0F4D" w:rsidRPr="00A854CB">
        <w:rPr>
          <w:rFonts w:eastAsia="Calibri"/>
          <w:bCs/>
          <w:lang w:eastAsia="en-US"/>
        </w:rPr>
        <w:t>vad</w:t>
      </w:r>
      <w:r w:rsidR="008E33B5" w:rsidRPr="00A854CB">
        <w:rPr>
          <w:rFonts w:eastAsia="Calibri"/>
          <w:bCs/>
          <w:lang w:eastAsia="en-US"/>
        </w:rPr>
        <w:t xml:space="preserve"> </w:t>
      </w:r>
      <w:r w:rsidR="0005195D" w:rsidRPr="00A854CB">
        <w:rPr>
          <w:rFonts w:eastAsia="Calibri"/>
          <w:bCs/>
          <w:lang w:eastAsia="en-US"/>
        </w:rPr>
        <w:t xml:space="preserve">Tartu maakonnas, Peipsiääre vallas, Põdra, </w:t>
      </w:r>
      <w:proofErr w:type="spellStart"/>
      <w:r w:rsidR="0005195D" w:rsidRPr="00A854CB">
        <w:rPr>
          <w:rFonts w:eastAsia="Calibri"/>
          <w:bCs/>
          <w:lang w:eastAsia="en-US"/>
        </w:rPr>
        <w:t>Kargaja</w:t>
      </w:r>
      <w:proofErr w:type="spellEnd"/>
      <w:r w:rsidR="0005195D" w:rsidRPr="00A854CB">
        <w:rPr>
          <w:rFonts w:eastAsia="Calibri"/>
          <w:bCs/>
          <w:lang w:eastAsia="en-US"/>
        </w:rPr>
        <w:t>, Koosa, Koosalaane ja Tähemaa külas</w:t>
      </w:r>
      <w:r w:rsidR="00C05FA5" w:rsidRPr="00A854CB">
        <w:rPr>
          <w:rFonts w:eastAsia="Calibri"/>
          <w:bCs/>
          <w:lang w:eastAsia="en-US"/>
        </w:rPr>
        <w:t>.</w:t>
      </w:r>
    </w:p>
    <w:p w14:paraId="4D33C039" w14:textId="61ABA23B" w:rsidR="007E11D1" w:rsidRPr="00697F32" w:rsidRDefault="00097AD2" w:rsidP="0005195D">
      <w:pPr>
        <w:suppressAutoHyphens w:val="0"/>
        <w:autoSpaceDE w:val="0"/>
        <w:autoSpaceDN w:val="0"/>
        <w:adjustRightInd w:val="0"/>
        <w:jc w:val="both"/>
        <w:rPr>
          <w:b/>
          <w:bCs/>
          <w:u w:val="single"/>
        </w:rPr>
      </w:pPr>
      <w:r w:rsidRPr="00685927">
        <w:rPr>
          <w:b/>
          <w:bCs/>
          <w:u w:val="single"/>
        </w:rPr>
        <w:t xml:space="preserve">Nõrgassaare-Kargoja metsaparandusobjekt. Kaust 2. Uuendustööde kava V02.1 </w:t>
      </w:r>
      <w:r w:rsidRPr="00697F32">
        <w:rPr>
          <w:b/>
          <w:bCs/>
          <w:u w:val="single"/>
        </w:rPr>
        <w:t xml:space="preserve">teostatakse ainult </w:t>
      </w:r>
      <w:r w:rsidR="0058217F" w:rsidRPr="00697F32">
        <w:rPr>
          <w:b/>
          <w:bCs/>
          <w:u w:val="single"/>
        </w:rPr>
        <w:t>Põdraoja tee - EH2 ja Põhja tee - EH3 uuendus</w:t>
      </w:r>
      <w:r w:rsidR="00685927" w:rsidRPr="00697F32">
        <w:rPr>
          <w:b/>
          <w:bCs/>
          <w:u w:val="single"/>
        </w:rPr>
        <w:t xml:space="preserve">e </w:t>
      </w:r>
      <w:r w:rsidR="0058217F" w:rsidRPr="00697F32">
        <w:rPr>
          <w:b/>
          <w:bCs/>
          <w:u w:val="single"/>
        </w:rPr>
        <w:t>tööd</w:t>
      </w:r>
      <w:r w:rsidR="00685927" w:rsidRPr="00697F32">
        <w:rPr>
          <w:b/>
          <w:bCs/>
          <w:u w:val="single"/>
        </w:rPr>
        <w:t>.</w:t>
      </w:r>
      <w:r w:rsidR="00A83AF3" w:rsidRPr="00697F32">
        <w:rPr>
          <w:b/>
          <w:bCs/>
          <w:u w:val="single"/>
        </w:rPr>
        <w:t xml:space="preserve"> </w:t>
      </w:r>
    </w:p>
    <w:p w14:paraId="7A747708" w14:textId="4622E6D4" w:rsidR="009548C0" w:rsidRPr="00697F32" w:rsidRDefault="009548C0" w:rsidP="00A83AF3">
      <w:pPr>
        <w:suppressAutoHyphens w:val="0"/>
        <w:autoSpaceDE w:val="0"/>
        <w:autoSpaceDN w:val="0"/>
        <w:adjustRightInd w:val="0"/>
        <w:jc w:val="both"/>
        <w:rPr>
          <w:rFonts w:eastAsia="Calibri"/>
          <w:bCs/>
          <w:lang w:eastAsia="en-US"/>
        </w:rPr>
      </w:pPr>
      <w:r w:rsidRPr="00697F32">
        <w:rPr>
          <w:rFonts w:eastAsia="Calibri"/>
          <w:bCs/>
          <w:lang w:eastAsia="en-US"/>
        </w:rPr>
        <w:t xml:space="preserve">Objektile pääseb </w:t>
      </w:r>
      <w:r w:rsidR="00EC55D0" w:rsidRPr="00697F32">
        <w:rPr>
          <w:rFonts w:eastAsia="Calibri"/>
          <w:bCs/>
          <w:lang w:eastAsia="en-US"/>
        </w:rPr>
        <w:t xml:space="preserve">Luunja - </w:t>
      </w:r>
      <w:proofErr w:type="spellStart"/>
      <w:r w:rsidR="00EC55D0" w:rsidRPr="00697F32">
        <w:rPr>
          <w:rFonts w:eastAsia="Calibri"/>
          <w:bCs/>
          <w:lang w:eastAsia="en-US"/>
        </w:rPr>
        <w:t>Kavastu</w:t>
      </w:r>
      <w:proofErr w:type="spellEnd"/>
      <w:r w:rsidR="00EC55D0" w:rsidRPr="00697F32">
        <w:rPr>
          <w:rFonts w:eastAsia="Calibri"/>
          <w:bCs/>
          <w:lang w:eastAsia="en-US"/>
        </w:rPr>
        <w:t xml:space="preserve"> - Koosa kõrvalmaantee nr 22250 </w:t>
      </w:r>
      <w:r w:rsidR="00697F32" w:rsidRPr="00697F32">
        <w:rPr>
          <w:rFonts w:eastAsia="Calibri"/>
          <w:bCs/>
          <w:lang w:eastAsia="en-US"/>
        </w:rPr>
        <w:t>km-</w:t>
      </w:r>
      <w:proofErr w:type="spellStart"/>
      <w:r w:rsidR="00697F32" w:rsidRPr="00697F32">
        <w:rPr>
          <w:rFonts w:eastAsia="Calibri"/>
          <w:bCs/>
          <w:lang w:eastAsia="en-US"/>
        </w:rPr>
        <w:t>lt</w:t>
      </w:r>
      <w:proofErr w:type="spellEnd"/>
      <w:r w:rsidR="00697F32" w:rsidRPr="00697F32">
        <w:rPr>
          <w:rFonts w:eastAsia="Calibri"/>
          <w:bCs/>
          <w:lang w:eastAsia="en-US"/>
        </w:rPr>
        <w:t xml:space="preserve"> </w:t>
      </w:r>
      <w:r w:rsidR="00EC55D0" w:rsidRPr="00697F32">
        <w:rPr>
          <w:rFonts w:eastAsia="Calibri"/>
          <w:bCs/>
          <w:lang w:eastAsia="en-US"/>
        </w:rPr>
        <w:t>19,797 algava Põdraoja</w:t>
      </w:r>
      <w:r w:rsidRPr="00697F32">
        <w:rPr>
          <w:rFonts w:eastAsia="Calibri"/>
          <w:bCs/>
          <w:lang w:eastAsia="en-US"/>
        </w:rPr>
        <w:t xml:space="preserve"> tee</w:t>
      </w:r>
      <w:r w:rsidR="00EC55D0" w:rsidRPr="00697F32">
        <w:rPr>
          <w:rFonts w:eastAsia="Calibri"/>
          <w:bCs/>
          <w:lang w:eastAsia="en-US"/>
        </w:rPr>
        <w:t xml:space="preserve"> kaudu.</w:t>
      </w:r>
    </w:p>
    <w:p w14:paraId="6B89D8E3" w14:textId="346AB820" w:rsidR="00A552D8" w:rsidRPr="004331AA" w:rsidRDefault="003636BE" w:rsidP="00A552D8">
      <w:pPr>
        <w:suppressAutoHyphens w:val="0"/>
        <w:autoSpaceDE w:val="0"/>
        <w:autoSpaceDN w:val="0"/>
        <w:adjustRightInd w:val="0"/>
        <w:jc w:val="both"/>
        <w:rPr>
          <w:rFonts w:eastAsia="Calibri"/>
          <w:bCs/>
          <w:lang w:eastAsia="en-US"/>
        </w:rPr>
      </w:pPr>
      <w:bookmarkStart w:id="6" w:name="_Hlk191990663"/>
      <w:r w:rsidRPr="004331AA">
        <w:rPr>
          <w:rFonts w:eastAsia="Calibri"/>
          <w:b/>
          <w:lang w:eastAsia="en-US"/>
        </w:rPr>
        <w:t xml:space="preserve">Põdraoja tee </w:t>
      </w:r>
      <w:bookmarkEnd w:id="6"/>
      <w:r w:rsidRPr="004331AA">
        <w:rPr>
          <w:rFonts w:eastAsia="Calibri"/>
          <w:b/>
          <w:lang w:eastAsia="en-US"/>
        </w:rPr>
        <w:t xml:space="preserve">(1,89 km) </w:t>
      </w:r>
      <w:r w:rsidR="00A552D8" w:rsidRPr="004331AA">
        <w:rPr>
          <w:rFonts w:eastAsia="Calibri"/>
          <w:bCs/>
          <w:lang w:eastAsia="en-US"/>
        </w:rPr>
        <w:t>algab Luunja-</w:t>
      </w:r>
      <w:proofErr w:type="spellStart"/>
      <w:r w:rsidR="00A552D8" w:rsidRPr="004331AA">
        <w:rPr>
          <w:rFonts w:eastAsia="Calibri"/>
          <w:bCs/>
          <w:lang w:eastAsia="en-US"/>
        </w:rPr>
        <w:t>Kavastu</w:t>
      </w:r>
      <w:proofErr w:type="spellEnd"/>
      <w:r w:rsidR="00A552D8" w:rsidRPr="004331AA">
        <w:rPr>
          <w:rFonts w:eastAsia="Calibri"/>
          <w:bCs/>
          <w:lang w:eastAsia="en-US"/>
        </w:rPr>
        <w:t>-Koosa kõrvalmaantee kaitsevööndi piirilt (km 19,797) ja lõppeb tee ristumisel Põhja ja Tiiu teega (kvartalite KS060, KS067, KS066 ja KS056 ristumiskoht). Uuendatava tee praegune olukord on hea. Teel on üksikuid tekkivaid löökauke. Tee mulle koosneb kohalikust pinnasest (sh kraavide väljakaevatud pinnas), milleks on liivsavi. Peale on rajatud kruusast kande ja kulumiskiht. Katendi pealt laius on 4,0 m.</w:t>
      </w:r>
    </w:p>
    <w:p w14:paraId="225279F9" w14:textId="54CF973E" w:rsidR="00A552D8" w:rsidRPr="004331AA" w:rsidRDefault="00A552D8" w:rsidP="00A552D8">
      <w:pPr>
        <w:suppressAutoHyphens w:val="0"/>
        <w:autoSpaceDE w:val="0"/>
        <w:autoSpaceDN w:val="0"/>
        <w:adjustRightInd w:val="0"/>
        <w:jc w:val="both"/>
        <w:rPr>
          <w:rFonts w:eastAsia="Calibri"/>
          <w:bCs/>
          <w:lang w:eastAsia="en-US"/>
        </w:rPr>
      </w:pPr>
      <w:r w:rsidRPr="004331AA">
        <w:rPr>
          <w:rFonts w:eastAsia="Calibri"/>
          <w:bCs/>
          <w:lang w:eastAsia="en-US"/>
        </w:rPr>
        <w:t xml:space="preserve">Uuendustööde kavaga on ette nähtud purustatud kruusast 10 cm paksune kulumiskiht, Pos6. </w:t>
      </w:r>
      <w:r w:rsidR="00FC5C4C" w:rsidRPr="004331AA">
        <w:rPr>
          <w:rFonts w:eastAsia="Calibri"/>
          <w:bCs/>
          <w:lang w:eastAsia="en-US"/>
        </w:rPr>
        <w:t xml:space="preserve">katte uuendamine. </w:t>
      </w:r>
      <w:r w:rsidRPr="004331AA">
        <w:rPr>
          <w:rFonts w:eastAsia="Calibri"/>
          <w:bCs/>
          <w:lang w:eastAsia="en-US"/>
        </w:rPr>
        <w:t xml:space="preserve">Enne kulumiskihi ehitamist on ette nähtud tee katendi aluse tasandamine greideriga. Teele </w:t>
      </w:r>
      <w:r w:rsidR="00FC5C4C" w:rsidRPr="004331AA">
        <w:rPr>
          <w:rFonts w:eastAsia="Calibri"/>
          <w:bCs/>
          <w:lang w:eastAsia="en-US"/>
        </w:rPr>
        <w:t>rajatakse</w:t>
      </w:r>
      <w:r w:rsidRPr="004331AA">
        <w:rPr>
          <w:rFonts w:eastAsia="Calibri"/>
          <w:bCs/>
          <w:lang w:eastAsia="en-US"/>
        </w:rPr>
        <w:t xml:space="preserve"> 8 M5 tüüpi mahasõidukohta ja üks M3 mahasõidukoht põllule.</w:t>
      </w:r>
    </w:p>
    <w:p w14:paraId="333560CE" w14:textId="2CE3A373" w:rsidR="003636BE" w:rsidRPr="004331AA" w:rsidRDefault="00FC5C4C" w:rsidP="00A552D8">
      <w:pPr>
        <w:suppressAutoHyphens w:val="0"/>
        <w:autoSpaceDE w:val="0"/>
        <w:autoSpaceDN w:val="0"/>
        <w:adjustRightInd w:val="0"/>
        <w:jc w:val="both"/>
        <w:rPr>
          <w:rFonts w:eastAsia="Calibri"/>
          <w:bCs/>
          <w:lang w:eastAsia="en-US"/>
        </w:rPr>
      </w:pPr>
      <w:r w:rsidRPr="004331AA">
        <w:rPr>
          <w:rFonts w:eastAsia="Calibri"/>
          <w:bCs/>
          <w:lang w:eastAsia="en-US"/>
        </w:rPr>
        <w:t>Põdraoja tee</w:t>
      </w:r>
      <w:r w:rsidR="00133F68" w:rsidRPr="004331AA">
        <w:rPr>
          <w:rFonts w:eastAsia="Calibri"/>
          <w:bCs/>
          <w:lang w:eastAsia="en-US"/>
        </w:rPr>
        <w:t xml:space="preserve">le </w:t>
      </w:r>
      <w:bookmarkStart w:id="7" w:name="_Hlk191990966"/>
      <w:r w:rsidR="00133F68" w:rsidRPr="004331AA">
        <w:rPr>
          <w:rFonts w:eastAsia="Calibri"/>
          <w:bCs/>
          <w:lang w:eastAsia="en-US"/>
        </w:rPr>
        <w:t xml:space="preserve">rajatakse </w:t>
      </w:r>
      <w:r w:rsidR="00A552D8" w:rsidRPr="004331AA">
        <w:rPr>
          <w:rFonts w:eastAsia="Calibri"/>
          <w:bCs/>
          <w:lang w:eastAsia="en-US"/>
        </w:rPr>
        <w:t>katendi kih</w:t>
      </w:r>
      <w:r w:rsidR="00133F68" w:rsidRPr="004331AA">
        <w:rPr>
          <w:rFonts w:eastAsia="Calibri"/>
          <w:bCs/>
          <w:lang w:eastAsia="en-US"/>
        </w:rPr>
        <w:t>t</w:t>
      </w:r>
      <w:r w:rsidR="00A552D8" w:rsidRPr="004331AA">
        <w:rPr>
          <w:rFonts w:eastAsia="Calibri"/>
          <w:bCs/>
          <w:lang w:eastAsia="en-US"/>
        </w:rPr>
        <w:t xml:space="preserve"> piketi vahemikul </w:t>
      </w:r>
      <w:bookmarkEnd w:id="7"/>
      <w:r w:rsidR="00A552D8" w:rsidRPr="004331AA">
        <w:rPr>
          <w:rFonts w:eastAsia="Calibri"/>
          <w:bCs/>
          <w:lang w:eastAsia="en-US"/>
        </w:rPr>
        <w:t>pk 0+34-18+89</w:t>
      </w:r>
      <w:r w:rsidR="00133F68" w:rsidRPr="004331AA">
        <w:rPr>
          <w:rFonts w:eastAsia="Calibri"/>
          <w:bCs/>
          <w:lang w:eastAsia="en-US"/>
        </w:rPr>
        <w:t xml:space="preserve"> </w:t>
      </w:r>
      <w:bookmarkStart w:id="8" w:name="_Hlk191990996"/>
      <w:r w:rsidR="00A552D8" w:rsidRPr="004331AA">
        <w:rPr>
          <w:rFonts w:eastAsia="Calibri"/>
          <w:bCs/>
          <w:lang w:eastAsia="en-US"/>
        </w:rPr>
        <w:t>purustatud kruus</w:t>
      </w:r>
      <w:r w:rsidR="00133F68" w:rsidRPr="004331AA">
        <w:rPr>
          <w:rFonts w:eastAsia="Calibri"/>
          <w:bCs/>
          <w:lang w:eastAsia="en-US"/>
        </w:rPr>
        <w:t>ast</w:t>
      </w:r>
      <w:r w:rsidR="00A552D8" w:rsidRPr="004331AA">
        <w:rPr>
          <w:rFonts w:eastAsia="Calibri"/>
          <w:bCs/>
          <w:lang w:eastAsia="en-US"/>
        </w:rPr>
        <w:t xml:space="preserve">, </w:t>
      </w:r>
      <w:proofErr w:type="spellStart"/>
      <w:r w:rsidR="00A552D8" w:rsidRPr="004331AA">
        <w:rPr>
          <w:rFonts w:eastAsia="Calibri"/>
          <w:bCs/>
          <w:lang w:eastAsia="en-US"/>
        </w:rPr>
        <w:t>fr</w:t>
      </w:r>
      <w:proofErr w:type="spellEnd"/>
      <w:r w:rsidR="00A552D8" w:rsidRPr="004331AA">
        <w:rPr>
          <w:rFonts w:eastAsia="Calibri"/>
          <w:bCs/>
          <w:lang w:eastAsia="en-US"/>
        </w:rPr>
        <w:t xml:space="preserve"> 0...32 mm (POS 6), h=0,10 m.</w:t>
      </w:r>
      <w:r w:rsidR="00133F68" w:rsidRPr="004331AA">
        <w:rPr>
          <w:rFonts w:eastAsia="Calibri"/>
          <w:bCs/>
          <w:lang w:eastAsia="en-US"/>
        </w:rPr>
        <w:t xml:space="preserve"> </w:t>
      </w:r>
      <w:r w:rsidR="00A552D8" w:rsidRPr="004331AA">
        <w:rPr>
          <w:rFonts w:eastAsia="Calibri"/>
          <w:bCs/>
          <w:lang w:eastAsia="en-US"/>
        </w:rPr>
        <w:t xml:space="preserve">Teerajatiste katendiks </w:t>
      </w:r>
      <w:r w:rsidR="00133F68" w:rsidRPr="004331AA">
        <w:rPr>
          <w:rFonts w:eastAsia="Calibri"/>
          <w:bCs/>
          <w:lang w:eastAsia="en-US"/>
        </w:rPr>
        <w:t xml:space="preserve">on </w:t>
      </w:r>
      <w:r w:rsidR="00A552D8" w:rsidRPr="004331AA">
        <w:rPr>
          <w:rFonts w:eastAsia="Calibri"/>
          <w:bCs/>
          <w:lang w:eastAsia="en-US"/>
        </w:rPr>
        <w:t xml:space="preserve">ette nähtud kruus, </w:t>
      </w:r>
      <w:proofErr w:type="spellStart"/>
      <w:r w:rsidR="00A552D8" w:rsidRPr="004331AA">
        <w:rPr>
          <w:rFonts w:eastAsia="Calibri"/>
          <w:bCs/>
          <w:lang w:eastAsia="en-US"/>
        </w:rPr>
        <w:t>fr</w:t>
      </w:r>
      <w:proofErr w:type="spellEnd"/>
      <w:r w:rsidR="00A552D8" w:rsidRPr="004331AA">
        <w:rPr>
          <w:rFonts w:eastAsia="Calibri"/>
          <w:bCs/>
          <w:lang w:eastAsia="en-US"/>
        </w:rPr>
        <w:t xml:space="preserve"> 0...63 mm (POS 4), h=0,30 m</w:t>
      </w:r>
      <w:r w:rsidR="002F1306" w:rsidRPr="004331AA">
        <w:rPr>
          <w:rFonts w:eastAsia="Calibri"/>
          <w:bCs/>
          <w:lang w:eastAsia="en-US"/>
        </w:rPr>
        <w:t>,</w:t>
      </w:r>
      <w:r w:rsidR="00A552D8" w:rsidRPr="004331AA">
        <w:rPr>
          <w:rFonts w:eastAsia="Calibri"/>
          <w:bCs/>
          <w:lang w:eastAsia="en-US"/>
        </w:rPr>
        <w:t xml:space="preserve"> geotekstiil</w:t>
      </w:r>
      <w:r w:rsidR="002F1306" w:rsidRPr="004331AA">
        <w:rPr>
          <w:rFonts w:eastAsia="Calibri"/>
          <w:bCs/>
          <w:lang w:eastAsia="en-US"/>
        </w:rPr>
        <w:t>il</w:t>
      </w:r>
      <w:r w:rsidR="00A552D8" w:rsidRPr="004331AA">
        <w:rPr>
          <w:rFonts w:eastAsia="Calibri"/>
          <w:bCs/>
          <w:lang w:eastAsia="en-US"/>
        </w:rPr>
        <w:t xml:space="preserve"> </w:t>
      </w:r>
      <w:r w:rsidR="004331AA" w:rsidRPr="004331AA">
        <w:rPr>
          <w:rFonts w:eastAsia="Calibri"/>
          <w:bCs/>
          <w:lang w:eastAsia="en-US"/>
        </w:rPr>
        <w:t>(Deklareeritud tõmbetugevus MD/CMD ≥20 kN/m, 5,0 m lai)</w:t>
      </w:r>
      <w:r w:rsidR="00A552D8" w:rsidRPr="004331AA">
        <w:rPr>
          <w:rFonts w:eastAsia="Calibri"/>
          <w:bCs/>
          <w:lang w:eastAsia="en-US"/>
        </w:rPr>
        <w:t>.</w:t>
      </w:r>
      <w:bookmarkEnd w:id="8"/>
    </w:p>
    <w:p w14:paraId="32FEA395" w14:textId="77777777" w:rsidR="003636BE" w:rsidRDefault="003636BE" w:rsidP="003D1B2F">
      <w:pPr>
        <w:suppressAutoHyphens w:val="0"/>
        <w:autoSpaceDE w:val="0"/>
        <w:autoSpaceDN w:val="0"/>
        <w:adjustRightInd w:val="0"/>
        <w:jc w:val="both"/>
        <w:rPr>
          <w:rFonts w:eastAsia="Calibri"/>
          <w:bCs/>
          <w:color w:val="FF0000"/>
          <w:lang w:eastAsia="en-US"/>
        </w:rPr>
      </w:pPr>
    </w:p>
    <w:p w14:paraId="7C61F9A3" w14:textId="79682C0B" w:rsidR="00CA1E12" w:rsidRPr="00DF7814" w:rsidRDefault="00E969C1" w:rsidP="00CA1E12">
      <w:pPr>
        <w:suppressAutoHyphens w:val="0"/>
        <w:autoSpaceDE w:val="0"/>
        <w:autoSpaceDN w:val="0"/>
        <w:adjustRightInd w:val="0"/>
        <w:jc w:val="both"/>
        <w:rPr>
          <w:rFonts w:eastAsia="Calibri"/>
          <w:bCs/>
          <w:lang w:eastAsia="en-US"/>
        </w:rPr>
      </w:pPr>
      <w:r w:rsidRPr="00E969C1">
        <w:rPr>
          <w:rFonts w:eastAsia="Calibri"/>
          <w:b/>
          <w:lang w:eastAsia="en-US"/>
        </w:rPr>
        <w:t xml:space="preserve">Põhja tee </w:t>
      </w:r>
      <w:r w:rsidRPr="00DF7814">
        <w:rPr>
          <w:rFonts w:eastAsia="Calibri"/>
          <w:b/>
          <w:lang w:eastAsia="en-US"/>
        </w:rPr>
        <w:t xml:space="preserve">(2,40 km) </w:t>
      </w:r>
      <w:r w:rsidR="00CA1E12" w:rsidRPr="00DF7814">
        <w:rPr>
          <w:rFonts w:eastAsia="Calibri"/>
          <w:bCs/>
          <w:lang w:eastAsia="en-US"/>
        </w:rPr>
        <w:t xml:space="preserve">algab tee ristumisel Põdraoja ja Tiiu teega (kvartalite KS060, KS067, KS066 ja KS056 ristumiskoht) ja lõppeb tee ristumisel Paju teega kvartalil KS084. Uuendatava </w:t>
      </w:r>
      <w:r w:rsidR="0042334B" w:rsidRPr="00DF7814">
        <w:rPr>
          <w:rFonts w:eastAsia="Calibri"/>
          <w:bCs/>
          <w:lang w:eastAsia="en-US"/>
        </w:rPr>
        <w:t>t</w:t>
      </w:r>
      <w:r w:rsidR="00CA1E12" w:rsidRPr="00DF7814">
        <w:rPr>
          <w:rFonts w:eastAsia="Calibri"/>
          <w:bCs/>
          <w:lang w:eastAsia="en-US"/>
        </w:rPr>
        <w:t>ee praegune olukord on hea. Teel on üksikuid tekkivaid löökauke. Tee mulle koosneb kohalikust pinnasest (sh kraavide väljakaevatud pinnas), milleks on liivsavi. Peale on rajatud killustikust kande- ja kulumiskiht. Mulde paksus on 0,4 m ja pealt</w:t>
      </w:r>
      <w:r w:rsidR="0042334B" w:rsidRPr="00DF7814">
        <w:rPr>
          <w:rFonts w:eastAsia="Calibri"/>
          <w:bCs/>
          <w:lang w:eastAsia="en-US"/>
        </w:rPr>
        <w:t xml:space="preserve"> </w:t>
      </w:r>
      <w:r w:rsidR="00CA1E12" w:rsidRPr="00DF7814">
        <w:rPr>
          <w:rFonts w:eastAsia="Calibri"/>
          <w:bCs/>
          <w:lang w:eastAsia="en-US"/>
        </w:rPr>
        <w:t>laius on 4,0 m.</w:t>
      </w:r>
    </w:p>
    <w:p w14:paraId="55B2D035" w14:textId="4720D4D4" w:rsidR="00CA1E12" w:rsidRPr="00DF7814" w:rsidRDefault="00CA1E12" w:rsidP="00CA1E12">
      <w:pPr>
        <w:suppressAutoHyphens w:val="0"/>
        <w:autoSpaceDE w:val="0"/>
        <w:autoSpaceDN w:val="0"/>
        <w:adjustRightInd w:val="0"/>
        <w:jc w:val="both"/>
        <w:rPr>
          <w:rFonts w:eastAsia="Calibri"/>
          <w:bCs/>
          <w:lang w:eastAsia="en-US"/>
        </w:rPr>
      </w:pPr>
      <w:r w:rsidRPr="00DF7814">
        <w:rPr>
          <w:rFonts w:eastAsia="Calibri"/>
          <w:bCs/>
          <w:lang w:eastAsia="en-US"/>
        </w:rPr>
        <w:t xml:space="preserve">Uuendustööde kavaga on </w:t>
      </w:r>
      <w:r w:rsidR="00A3799D" w:rsidRPr="00DF7814">
        <w:rPr>
          <w:rFonts w:eastAsia="Calibri"/>
          <w:bCs/>
          <w:lang w:eastAsia="en-US"/>
        </w:rPr>
        <w:t>ette nähtud</w:t>
      </w:r>
      <w:r w:rsidRPr="00DF7814">
        <w:rPr>
          <w:rFonts w:eastAsia="Calibri"/>
          <w:bCs/>
          <w:lang w:eastAsia="en-US"/>
        </w:rPr>
        <w:t xml:space="preserve"> rajada purustatud kruusast 10 cm paksune kulumiskiht, Pos6. Enne kulumiskihi ehitamist on ette nähtud tee katendi aluse tasandamine greideriga. Teele on </w:t>
      </w:r>
      <w:r w:rsidR="00A3799D" w:rsidRPr="00DF7814">
        <w:rPr>
          <w:rFonts w:eastAsia="Calibri"/>
          <w:bCs/>
          <w:lang w:eastAsia="en-US"/>
        </w:rPr>
        <w:t>rajatakse</w:t>
      </w:r>
      <w:r w:rsidRPr="00DF7814">
        <w:rPr>
          <w:rFonts w:eastAsia="Calibri"/>
          <w:bCs/>
          <w:lang w:eastAsia="en-US"/>
        </w:rPr>
        <w:t xml:space="preserve"> 5 mahasõidukohta M3 ja üks T*-kujuline tagasipööramis</w:t>
      </w:r>
      <w:r w:rsidR="00A3799D" w:rsidRPr="00DF7814">
        <w:rPr>
          <w:rFonts w:eastAsia="Calibri"/>
          <w:bCs/>
          <w:lang w:eastAsia="en-US"/>
        </w:rPr>
        <w:t>e</w:t>
      </w:r>
      <w:r w:rsidRPr="00DF7814">
        <w:rPr>
          <w:rFonts w:eastAsia="Calibri"/>
          <w:bCs/>
          <w:lang w:eastAsia="en-US"/>
        </w:rPr>
        <w:t>koht TP-T*. T*-kujuline tagasipööramis</w:t>
      </w:r>
      <w:r w:rsidR="00A3799D" w:rsidRPr="00DF7814">
        <w:rPr>
          <w:rFonts w:eastAsia="Calibri"/>
          <w:bCs/>
          <w:lang w:eastAsia="en-US"/>
        </w:rPr>
        <w:t>e</w:t>
      </w:r>
      <w:r w:rsidRPr="00DF7814">
        <w:rPr>
          <w:rFonts w:eastAsia="Calibri"/>
          <w:bCs/>
          <w:lang w:eastAsia="en-US"/>
        </w:rPr>
        <w:t xml:space="preserve">koht TP-T* tuleb rajada ühes tasapinnas uuendatava tee pinnaga. </w:t>
      </w:r>
    </w:p>
    <w:p w14:paraId="0E0816E8" w14:textId="1D4D64D9" w:rsidR="00E7058D" w:rsidRPr="00DF7814" w:rsidRDefault="00424203" w:rsidP="00CA1E12">
      <w:pPr>
        <w:suppressAutoHyphens w:val="0"/>
        <w:autoSpaceDE w:val="0"/>
        <w:autoSpaceDN w:val="0"/>
        <w:adjustRightInd w:val="0"/>
        <w:jc w:val="both"/>
        <w:rPr>
          <w:rFonts w:eastAsia="Calibri"/>
          <w:bCs/>
          <w:lang w:eastAsia="en-US"/>
        </w:rPr>
      </w:pPr>
      <w:r w:rsidRPr="00DF7814">
        <w:rPr>
          <w:rFonts w:eastAsia="Calibri"/>
          <w:bCs/>
          <w:lang w:eastAsia="en-US"/>
        </w:rPr>
        <w:t>Põhja teele</w:t>
      </w:r>
      <w:r w:rsidR="00CA1E12" w:rsidRPr="00DF7814">
        <w:rPr>
          <w:rFonts w:eastAsia="Calibri"/>
          <w:bCs/>
          <w:lang w:eastAsia="en-US"/>
        </w:rPr>
        <w:t xml:space="preserve"> </w:t>
      </w:r>
      <w:r w:rsidRPr="00DF7814">
        <w:rPr>
          <w:rFonts w:eastAsia="Calibri"/>
          <w:bCs/>
          <w:lang w:eastAsia="en-US"/>
        </w:rPr>
        <w:t xml:space="preserve">rajatakse katendi kiht piketi vahemikul </w:t>
      </w:r>
      <w:r w:rsidR="00CA1E12" w:rsidRPr="00DF7814">
        <w:rPr>
          <w:rFonts w:eastAsia="Calibri"/>
          <w:bCs/>
          <w:lang w:eastAsia="en-US"/>
        </w:rPr>
        <w:t>0+00-24+03</w:t>
      </w:r>
      <w:r w:rsidRPr="00DF7814">
        <w:t xml:space="preserve"> </w:t>
      </w:r>
      <w:r w:rsidRPr="00DF7814">
        <w:rPr>
          <w:rFonts w:eastAsia="Calibri"/>
          <w:bCs/>
          <w:lang w:eastAsia="en-US"/>
        </w:rPr>
        <w:t xml:space="preserve">purustatud kruusast, </w:t>
      </w:r>
      <w:proofErr w:type="spellStart"/>
      <w:r w:rsidRPr="00DF7814">
        <w:rPr>
          <w:rFonts w:eastAsia="Calibri"/>
          <w:bCs/>
          <w:lang w:eastAsia="en-US"/>
        </w:rPr>
        <w:t>fr</w:t>
      </w:r>
      <w:proofErr w:type="spellEnd"/>
      <w:r w:rsidRPr="00DF7814">
        <w:rPr>
          <w:rFonts w:eastAsia="Calibri"/>
          <w:bCs/>
          <w:lang w:eastAsia="en-US"/>
        </w:rPr>
        <w:t xml:space="preserve"> 0...32 mm (POS 6), h=0,10 m. </w:t>
      </w:r>
      <w:proofErr w:type="spellStart"/>
      <w:r w:rsidR="00B03759" w:rsidRPr="00DF7814">
        <w:rPr>
          <w:rFonts w:eastAsia="Calibri"/>
          <w:bCs/>
          <w:lang w:eastAsia="en-US"/>
        </w:rPr>
        <w:t>Mahasõidukohtade</w:t>
      </w:r>
      <w:proofErr w:type="spellEnd"/>
      <w:r w:rsidR="00B03759" w:rsidRPr="00DF7814">
        <w:rPr>
          <w:rFonts w:eastAsia="Calibri"/>
          <w:bCs/>
          <w:lang w:eastAsia="en-US"/>
        </w:rPr>
        <w:t xml:space="preserve"> M5</w:t>
      </w:r>
      <w:r w:rsidRPr="00DF7814">
        <w:rPr>
          <w:rFonts w:eastAsia="Calibri"/>
          <w:bCs/>
          <w:lang w:eastAsia="en-US"/>
        </w:rPr>
        <w:t xml:space="preserve"> katendiks on ette nähtud kruus, </w:t>
      </w:r>
      <w:proofErr w:type="spellStart"/>
      <w:r w:rsidRPr="00DF7814">
        <w:rPr>
          <w:rFonts w:eastAsia="Calibri"/>
          <w:bCs/>
          <w:lang w:eastAsia="en-US"/>
        </w:rPr>
        <w:t>fr</w:t>
      </w:r>
      <w:proofErr w:type="spellEnd"/>
      <w:r w:rsidRPr="00DF7814">
        <w:rPr>
          <w:rFonts w:eastAsia="Calibri"/>
          <w:bCs/>
          <w:lang w:eastAsia="en-US"/>
        </w:rPr>
        <w:t xml:space="preserve"> 0...63 mm (POS 4), h=0,30 m, geotekstiilil </w:t>
      </w:r>
      <w:bookmarkStart w:id="9" w:name="_Hlk191991167"/>
      <w:r w:rsidRPr="00DF7814">
        <w:rPr>
          <w:rFonts w:eastAsia="Calibri"/>
          <w:bCs/>
          <w:lang w:eastAsia="en-US"/>
        </w:rPr>
        <w:t>(Deklareeritud tõmbetugevus MD/CMD ≥20 kN/m, 5,0 m lai)</w:t>
      </w:r>
      <w:bookmarkEnd w:id="9"/>
      <w:r w:rsidRPr="00DF7814">
        <w:rPr>
          <w:rFonts w:eastAsia="Calibri"/>
          <w:bCs/>
          <w:lang w:eastAsia="en-US"/>
        </w:rPr>
        <w:t>.</w:t>
      </w:r>
      <w:r w:rsidR="00B03759" w:rsidRPr="00DF7814">
        <w:rPr>
          <w:rFonts w:eastAsia="Calibri"/>
          <w:bCs/>
          <w:lang w:eastAsia="en-US"/>
        </w:rPr>
        <w:t xml:space="preserve"> </w:t>
      </w:r>
      <w:r w:rsidR="00CA1E12" w:rsidRPr="00DF7814">
        <w:rPr>
          <w:rFonts w:eastAsia="Calibri"/>
          <w:bCs/>
          <w:lang w:eastAsia="en-US"/>
        </w:rPr>
        <w:t>T*-kujuline tagasipööramis</w:t>
      </w:r>
      <w:r w:rsidR="00B03759" w:rsidRPr="00DF7814">
        <w:rPr>
          <w:rFonts w:eastAsia="Calibri"/>
          <w:bCs/>
          <w:lang w:eastAsia="en-US"/>
        </w:rPr>
        <w:t>e</w:t>
      </w:r>
      <w:r w:rsidR="00CA1E12" w:rsidRPr="00DF7814">
        <w:rPr>
          <w:rFonts w:eastAsia="Calibri"/>
          <w:bCs/>
          <w:lang w:eastAsia="en-US"/>
        </w:rPr>
        <w:t>koht TP-T* katendiks on ette nähtud kihid olemasoleva tee korral analoogselt uuendatava teega</w:t>
      </w:r>
      <w:r w:rsidR="00B6030C" w:rsidRPr="00DF7814">
        <w:rPr>
          <w:rFonts w:eastAsia="Calibri"/>
          <w:bCs/>
          <w:lang w:eastAsia="en-US"/>
        </w:rPr>
        <w:t xml:space="preserve"> </w:t>
      </w:r>
      <w:r w:rsidR="00CA1E12" w:rsidRPr="00DF7814">
        <w:rPr>
          <w:rFonts w:eastAsia="Calibri"/>
          <w:bCs/>
          <w:lang w:eastAsia="en-US"/>
        </w:rPr>
        <w:t xml:space="preserve">purustatud kruus, </w:t>
      </w:r>
      <w:proofErr w:type="spellStart"/>
      <w:r w:rsidR="00CA1E12" w:rsidRPr="00DF7814">
        <w:rPr>
          <w:rFonts w:eastAsia="Calibri"/>
          <w:bCs/>
          <w:lang w:eastAsia="en-US"/>
        </w:rPr>
        <w:t>fr</w:t>
      </w:r>
      <w:proofErr w:type="spellEnd"/>
      <w:r w:rsidR="00CA1E12" w:rsidRPr="00DF7814">
        <w:rPr>
          <w:rFonts w:eastAsia="Calibri"/>
          <w:bCs/>
          <w:lang w:eastAsia="en-US"/>
        </w:rPr>
        <w:t xml:space="preserve"> 0...32 mm (POS 6), h=0,10 m.</w:t>
      </w:r>
      <w:r w:rsidR="00B6030C" w:rsidRPr="00DF7814">
        <w:rPr>
          <w:rFonts w:eastAsia="Calibri"/>
          <w:bCs/>
          <w:lang w:eastAsia="en-US"/>
        </w:rPr>
        <w:t xml:space="preserve"> </w:t>
      </w:r>
      <w:r w:rsidR="00CA1E12" w:rsidRPr="00DF7814">
        <w:rPr>
          <w:rFonts w:eastAsia="Calibri"/>
          <w:bCs/>
          <w:lang w:eastAsia="en-US"/>
        </w:rPr>
        <w:t>T*-kujuline tagasipööramis</w:t>
      </w:r>
      <w:r w:rsidR="00B6030C" w:rsidRPr="00DF7814">
        <w:rPr>
          <w:rFonts w:eastAsia="Calibri"/>
          <w:bCs/>
          <w:lang w:eastAsia="en-US"/>
        </w:rPr>
        <w:t>e</w:t>
      </w:r>
      <w:r w:rsidR="00CA1E12" w:rsidRPr="00DF7814">
        <w:rPr>
          <w:rFonts w:eastAsia="Calibri"/>
          <w:bCs/>
          <w:lang w:eastAsia="en-US"/>
        </w:rPr>
        <w:t xml:space="preserve">koht TP-T* katendiks on ette nähtud ehitatavas osas </w:t>
      </w:r>
      <w:r w:rsidR="00D64069" w:rsidRPr="00DF7814">
        <w:rPr>
          <w:rFonts w:eastAsia="Calibri"/>
          <w:bCs/>
          <w:lang w:eastAsia="en-US"/>
        </w:rPr>
        <w:t xml:space="preserve">kahekihiline kruuskate </w:t>
      </w:r>
      <w:r w:rsidR="00CA1E12" w:rsidRPr="00DF7814">
        <w:rPr>
          <w:rFonts w:eastAsia="Calibri"/>
          <w:bCs/>
          <w:lang w:eastAsia="en-US"/>
        </w:rPr>
        <w:t xml:space="preserve">purustatud kruus, </w:t>
      </w:r>
      <w:proofErr w:type="spellStart"/>
      <w:r w:rsidR="00CA1E12" w:rsidRPr="00DF7814">
        <w:rPr>
          <w:rFonts w:eastAsia="Calibri"/>
          <w:bCs/>
          <w:lang w:eastAsia="en-US"/>
        </w:rPr>
        <w:t>fr</w:t>
      </w:r>
      <w:proofErr w:type="spellEnd"/>
      <w:r w:rsidR="00CA1E12" w:rsidRPr="00DF7814">
        <w:rPr>
          <w:rFonts w:eastAsia="Calibri"/>
          <w:bCs/>
          <w:lang w:eastAsia="en-US"/>
        </w:rPr>
        <w:t xml:space="preserve"> 0...32 mm (POS 6), h=0,10 m</w:t>
      </w:r>
      <w:r w:rsidR="00D64069" w:rsidRPr="00DF7814">
        <w:rPr>
          <w:rFonts w:eastAsia="Calibri"/>
          <w:bCs/>
          <w:lang w:eastAsia="en-US"/>
        </w:rPr>
        <w:t xml:space="preserve"> ja sorteeritud </w:t>
      </w:r>
      <w:r w:rsidR="00CA1E12" w:rsidRPr="00DF7814">
        <w:rPr>
          <w:rFonts w:eastAsia="Calibri"/>
          <w:bCs/>
          <w:lang w:eastAsia="en-US"/>
        </w:rPr>
        <w:t xml:space="preserve">kruus, </w:t>
      </w:r>
      <w:proofErr w:type="spellStart"/>
      <w:r w:rsidR="00CA1E12" w:rsidRPr="00DF7814">
        <w:rPr>
          <w:rFonts w:eastAsia="Calibri"/>
          <w:bCs/>
          <w:lang w:eastAsia="en-US"/>
        </w:rPr>
        <w:t>fr</w:t>
      </w:r>
      <w:proofErr w:type="spellEnd"/>
      <w:r w:rsidR="00CA1E12" w:rsidRPr="00DF7814">
        <w:rPr>
          <w:rFonts w:eastAsia="Calibri"/>
          <w:bCs/>
          <w:lang w:eastAsia="en-US"/>
        </w:rPr>
        <w:t xml:space="preserve"> 0...63 mm (POS 4), h=0,20 m</w:t>
      </w:r>
      <w:r w:rsidR="00D64069" w:rsidRPr="00DF7814">
        <w:rPr>
          <w:rFonts w:eastAsia="Calibri"/>
          <w:bCs/>
          <w:lang w:eastAsia="en-US"/>
        </w:rPr>
        <w:t>,</w:t>
      </w:r>
      <w:r w:rsidR="00CA1E12" w:rsidRPr="00DF7814">
        <w:rPr>
          <w:rFonts w:eastAsia="Calibri"/>
          <w:bCs/>
          <w:lang w:eastAsia="en-US"/>
        </w:rPr>
        <w:t xml:space="preserve"> geotekstiil</w:t>
      </w:r>
      <w:r w:rsidR="00D64069" w:rsidRPr="00DF7814">
        <w:rPr>
          <w:rFonts w:eastAsia="Calibri"/>
          <w:bCs/>
          <w:lang w:eastAsia="en-US"/>
        </w:rPr>
        <w:t>i</w:t>
      </w:r>
      <w:r w:rsidR="00DF7814" w:rsidRPr="00DF7814">
        <w:rPr>
          <w:rFonts w:eastAsia="Calibri"/>
          <w:bCs/>
          <w:lang w:eastAsia="en-US"/>
        </w:rPr>
        <w:t>l</w:t>
      </w:r>
      <w:r w:rsidR="00CA1E12" w:rsidRPr="00DF7814">
        <w:rPr>
          <w:rFonts w:eastAsia="Calibri"/>
          <w:bCs/>
          <w:lang w:eastAsia="en-US"/>
        </w:rPr>
        <w:t xml:space="preserve"> </w:t>
      </w:r>
      <w:r w:rsidR="00DF7814" w:rsidRPr="00DF7814">
        <w:rPr>
          <w:rFonts w:eastAsia="Calibri"/>
          <w:bCs/>
          <w:lang w:eastAsia="en-US"/>
        </w:rPr>
        <w:t>(Deklareeritud tõmbetugevus MD/CMD ≥20 kN/m, 5,0 m lai)</w:t>
      </w:r>
      <w:r w:rsidR="00CA1E12" w:rsidRPr="00DF7814">
        <w:rPr>
          <w:rFonts w:eastAsia="Calibri"/>
          <w:bCs/>
          <w:lang w:eastAsia="en-US"/>
        </w:rPr>
        <w:t>.</w:t>
      </w:r>
    </w:p>
    <w:p w14:paraId="10E89F38" w14:textId="77777777" w:rsidR="00B33DC7" w:rsidRPr="0084243D" w:rsidRDefault="00B33DC7" w:rsidP="00486F79">
      <w:pPr>
        <w:suppressAutoHyphens w:val="0"/>
        <w:autoSpaceDE w:val="0"/>
        <w:autoSpaceDN w:val="0"/>
        <w:adjustRightInd w:val="0"/>
        <w:jc w:val="both"/>
        <w:rPr>
          <w:rFonts w:eastAsia="Calibri"/>
          <w:bCs/>
          <w:lang w:eastAsia="en-US"/>
        </w:rPr>
      </w:pPr>
    </w:p>
    <w:p w14:paraId="3B8043B6" w14:textId="784CD802" w:rsidR="00605551" w:rsidRPr="00B81215" w:rsidRDefault="0084243D" w:rsidP="00605551">
      <w:pPr>
        <w:suppressAutoHyphens w:val="0"/>
        <w:autoSpaceDE w:val="0"/>
        <w:autoSpaceDN w:val="0"/>
        <w:adjustRightInd w:val="0"/>
        <w:jc w:val="both"/>
        <w:rPr>
          <w:highlight w:val="yellow"/>
        </w:rPr>
      </w:pPr>
      <w:r w:rsidRPr="0084243D">
        <w:t>Ristumiskohtadele</w:t>
      </w:r>
      <w:r w:rsidR="00295CC3" w:rsidRPr="0084243D">
        <w:t xml:space="preserve"> paigaldatakse liiklusmärgid nr 221 "Anna teed" komplekt koos eelteavitusmärgiga 221+811 ja liiklusmärk nr 644 "Tee </w:t>
      </w:r>
      <w:r w:rsidR="00295CC3" w:rsidRPr="00E4780B">
        <w:t>nimetus" (2tk). Avalikult teelt</w:t>
      </w:r>
      <w:r w:rsidR="00295CC3" w:rsidRPr="00DF28B2">
        <w:t xml:space="preserve"> rekonstrueeritavale teele liikumisel paigaldatakse tee algusese liiklusmärk nr 341 "Massipiirang" komplekt koos lisateatetahvliga 891b "Välja arvatud RMK loal".</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10"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10"/>
    <w:p w14:paraId="3B5D2091" w14:textId="73DFB646" w:rsidR="00226F32" w:rsidRPr="00295CC3" w:rsidRDefault="00152435" w:rsidP="0046308F">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B068B1">
        <w:rPr>
          <w:color w:val="FF0000"/>
          <w:vertAlign w:val="superscript"/>
          <w:lang w:eastAsia="et-EE"/>
        </w:rPr>
        <w:t>2</w:t>
      </w:r>
      <w:r w:rsidRPr="00152435">
        <w:rPr>
          <w:color w:val="FF0000"/>
          <w:lang w:eastAsia="et-EE"/>
        </w:rPr>
        <w:t xml:space="preserve">)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lagunematutest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ja muud analoogsetest lagunematutest materjalidest sidusnöörid/võrgud</w:t>
      </w:r>
      <w:r w:rsidR="00226F32" w:rsidRPr="00295CC3">
        <w:rPr>
          <w:b/>
          <w:bCs/>
          <w:color w:val="FF0000"/>
          <w:u w:val="single"/>
          <w:lang w:eastAsia="et-EE"/>
        </w:rPr>
        <w:t xml:space="preserve"> on keelatud.</w:t>
      </w:r>
    </w:p>
    <w:p w14:paraId="0AB72C05" w14:textId="461EC28E" w:rsidR="006012DF" w:rsidRPr="000A1A34" w:rsidRDefault="00226F32" w:rsidP="000A1A34">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64A244F3" w14:textId="65A5DD51" w:rsidR="003948F3" w:rsidRPr="00740BD3" w:rsidRDefault="00012652" w:rsidP="003948F3">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sectPr w:rsidR="003948F3" w:rsidRPr="00740BD3" w:rsidSect="00C32D7F">
      <w:headerReference w:type="default" r:id="rId9"/>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CE5A70" w14:textId="77777777" w:rsidR="00594D21" w:rsidRDefault="00594D21">
      <w:r>
        <w:separator/>
      </w:r>
    </w:p>
  </w:endnote>
  <w:endnote w:type="continuationSeparator" w:id="0">
    <w:p w14:paraId="06E6620C" w14:textId="77777777" w:rsidR="00594D21" w:rsidRDefault="00594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E3E0C4" w14:textId="77777777" w:rsidR="00594D21" w:rsidRDefault="00594D21">
      <w:r>
        <w:separator/>
      </w:r>
    </w:p>
  </w:footnote>
  <w:footnote w:type="continuationSeparator" w:id="0">
    <w:p w14:paraId="675D83C2" w14:textId="77777777" w:rsidR="00594D21" w:rsidRDefault="00594D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A4B318" w14:textId="3FA5C2EE" w:rsidR="004D27A8" w:rsidRDefault="004D27A8" w:rsidP="004D27A8">
    <w:pPr>
      <w:pStyle w:val="Pis"/>
      <w:ind w:left="708"/>
      <w:jc w:val="right"/>
    </w:pPr>
    <w:r>
      <w:t>Lisa 2</w:t>
    </w:r>
  </w:p>
  <w:p w14:paraId="2DC0838E" w14:textId="77777777" w:rsidR="004D27A8" w:rsidRDefault="004D27A8" w:rsidP="004D27A8">
    <w:pPr>
      <w:pStyle w:val="Pis"/>
    </w:pPr>
    <w:r>
      <w:t>TEHNILINE KIRJELDUS</w:t>
    </w:r>
  </w:p>
  <w:p w14:paraId="4D83AF82" w14:textId="1F672E4E" w:rsidR="004D27A8" w:rsidRDefault="004D27A8" w:rsidP="004D27A8">
    <w:pPr>
      <w:pStyle w:val="Pis"/>
    </w:pPr>
    <w:r>
      <w:t>Hange: „</w:t>
    </w:r>
    <w:r w:rsidRPr="004D27A8">
      <w:t>Põdraoja tee ja Põhja tee uuendamine</w:t>
    </w:r>
    <w:r>
      <w:t>“</w:t>
    </w:r>
  </w:p>
  <w:p w14:paraId="6E8404F3" w14:textId="6E49BFC0" w:rsidR="004D27A8" w:rsidRDefault="004D27A8" w:rsidP="004D27A8">
    <w:pPr>
      <w:pStyle w:val="Pis"/>
    </w:pPr>
    <w:r>
      <w:t xml:space="preserve">Viitenumber: </w:t>
    </w:r>
    <w:r>
      <w:t>292394</w:t>
    </w:r>
  </w:p>
  <w:p w14:paraId="2CB575FF" w14:textId="77777777" w:rsidR="00D353EC" w:rsidRDefault="00D353EC" w:rsidP="004D27A8">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58F66A9"/>
    <w:multiLevelType w:val="hybridMultilevel"/>
    <w:tmpl w:val="E2C08BD4"/>
    <w:lvl w:ilvl="0" w:tplc="C686859A">
      <w:numFmt w:val="bullet"/>
      <w:lvlText w:val="•"/>
      <w:lvlJc w:val="left"/>
      <w:pPr>
        <w:ind w:left="1068" w:hanging="708"/>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7073ECA"/>
    <w:multiLevelType w:val="hybridMultilevel"/>
    <w:tmpl w:val="39F253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8317629"/>
    <w:multiLevelType w:val="hybridMultilevel"/>
    <w:tmpl w:val="79320448"/>
    <w:lvl w:ilvl="0" w:tplc="E3FCFCB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BA15415"/>
    <w:multiLevelType w:val="hybridMultilevel"/>
    <w:tmpl w:val="7CD44D68"/>
    <w:lvl w:ilvl="0" w:tplc="A4EC7D0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86" w:hanging="360"/>
      </w:pPr>
      <w:rPr>
        <w:rFonts w:ascii="Symbol" w:hAnsi="Symbol" w:hint="default"/>
      </w:rPr>
    </w:lvl>
    <w:lvl w:ilvl="1" w:tplc="1AD0FC4E">
      <w:numFmt w:val="bullet"/>
      <w:lvlText w:val="•"/>
      <w:lvlJc w:val="left"/>
      <w:pPr>
        <w:ind w:left="1506" w:hanging="360"/>
      </w:pPr>
      <w:rPr>
        <w:rFonts w:ascii="Times New Roman" w:eastAsia="Times New Roman" w:hAnsi="Times New Roman" w:cs="Times New Roman" w:hint="default"/>
      </w:rPr>
    </w:lvl>
    <w:lvl w:ilvl="2" w:tplc="04250005" w:tentative="1">
      <w:start w:val="1"/>
      <w:numFmt w:val="bullet"/>
      <w:lvlText w:val=""/>
      <w:lvlJc w:val="left"/>
      <w:pPr>
        <w:ind w:left="2226" w:hanging="360"/>
      </w:pPr>
      <w:rPr>
        <w:rFonts w:ascii="Wingdings" w:hAnsi="Wingdings" w:hint="default"/>
      </w:rPr>
    </w:lvl>
    <w:lvl w:ilvl="3" w:tplc="04250001" w:tentative="1">
      <w:start w:val="1"/>
      <w:numFmt w:val="bullet"/>
      <w:lvlText w:val=""/>
      <w:lvlJc w:val="left"/>
      <w:pPr>
        <w:ind w:left="2946" w:hanging="360"/>
      </w:pPr>
      <w:rPr>
        <w:rFonts w:ascii="Symbol" w:hAnsi="Symbol" w:hint="default"/>
      </w:rPr>
    </w:lvl>
    <w:lvl w:ilvl="4" w:tplc="04250003" w:tentative="1">
      <w:start w:val="1"/>
      <w:numFmt w:val="bullet"/>
      <w:lvlText w:val="o"/>
      <w:lvlJc w:val="left"/>
      <w:pPr>
        <w:ind w:left="3666" w:hanging="360"/>
      </w:pPr>
      <w:rPr>
        <w:rFonts w:ascii="Courier New" w:hAnsi="Courier New" w:cs="Courier New" w:hint="default"/>
      </w:rPr>
    </w:lvl>
    <w:lvl w:ilvl="5" w:tplc="04250005" w:tentative="1">
      <w:start w:val="1"/>
      <w:numFmt w:val="bullet"/>
      <w:lvlText w:val=""/>
      <w:lvlJc w:val="left"/>
      <w:pPr>
        <w:ind w:left="4386" w:hanging="360"/>
      </w:pPr>
      <w:rPr>
        <w:rFonts w:ascii="Wingdings" w:hAnsi="Wingdings" w:hint="default"/>
      </w:rPr>
    </w:lvl>
    <w:lvl w:ilvl="6" w:tplc="04250001" w:tentative="1">
      <w:start w:val="1"/>
      <w:numFmt w:val="bullet"/>
      <w:lvlText w:val=""/>
      <w:lvlJc w:val="left"/>
      <w:pPr>
        <w:ind w:left="5106" w:hanging="360"/>
      </w:pPr>
      <w:rPr>
        <w:rFonts w:ascii="Symbol" w:hAnsi="Symbol" w:hint="default"/>
      </w:rPr>
    </w:lvl>
    <w:lvl w:ilvl="7" w:tplc="04250003" w:tentative="1">
      <w:start w:val="1"/>
      <w:numFmt w:val="bullet"/>
      <w:lvlText w:val="o"/>
      <w:lvlJc w:val="left"/>
      <w:pPr>
        <w:ind w:left="5826" w:hanging="360"/>
      </w:pPr>
      <w:rPr>
        <w:rFonts w:ascii="Courier New" w:hAnsi="Courier New" w:cs="Courier New" w:hint="default"/>
      </w:rPr>
    </w:lvl>
    <w:lvl w:ilvl="8" w:tplc="04250005" w:tentative="1">
      <w:start w:val="1"/>
      <w:numFmt w:val="bullet"/>
      <w:lvlText w:val=""/>
      <w:lvlJc w:val="left"/>
      <w:pPr>
        <w:ind w:left="6546" w:hanging="360"/>
      </w:pPr>
      <w:rPr>
        <w:rFonts w:ascii="Wingdings" w:hAnsi="Wingdings" w:hint="default"/>
      </w:rPr>
    </w:lvl>
  </w:abstractNum>
  <w:abstractNum w:abstractNumId="9" w15:restartNumberingAfterBreak="0">
    <w:nsid w:val="10BA6DCB"/>
    <w:multiLevelType w:val="hybridMultilevel"/>
    <w:tmpl w:val="A08E0C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65A344E"/>
    <w:multiLevelType w:val="hybridMultilevel"/>
    <w:tmpl w:val="BB2E52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D643AF0"/>
    <w:multiLevelType w:val="hybridMultilevel"/>
    <w:tmpl w:val="AC106A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F094BB9"/>
    <w:multiLevelType w:val="hybridMultilevel"/>
    <w:tmpl w:val="60A02DB4"/>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247388A"/>
    <w:multiLevelType w:val="hybridMultilevel"/>
    <w:tmpl w:val="DACEC8E8"/>
    <w:lvl w:ilvl="0" w:tplc="99F02B7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77979C1"/>
    <w:multiLevelType w:val="hybridMultilevel"/>
    <w:tmpl w:val="E2A69BC0"/>
    <w:lvl w:ilvl="0" w:tplc="0600A51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88957FB"/>
    <w:multiLevelType w:val="hybridMultilevel"/>
    <w:tmpl w:val="137283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9432A99"/>
    <w:multiLevelType w:val="hybridMultilevel"/>
    <w:tmpl w:val="3ACE69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DAF48B0"/>
    <w:multiLevelType w:val="hybridMultilevel"/>
    <w:tmpl w:val="78D2A5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14265F9"/>
    <w:multiLevelType w:val="hybridMultilevel"/>
    <w:tmpl w:val="95EAC51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32DA1D59"/>
    <w:multiLevelType w:val="hybridMultilevel"/>
    <w:tmpl w:val="29E6A20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4B3036D"/>
    <w:multiLevelType w:val="hybridMultilevel"/>
    <w:tmpl w:val="866C8764"/>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E237673"/>
    <w:multiLevelType w:val="hybridMultilevel"/>
    <w:tmpl w:val="CABC46C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7FE185C"/>
    <w:multiLevelType w:val="hybridMultilevel"/>
    <w:tmpl w:val="9A088DF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BC80B2B"/>
    <w:multiLevelType w:val="hybridMultilevel"/>
    <w:tmpl w:val="DB7CB49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E1368FA"/>
    <w:multiLevelType w:val="hybridMultilevel"/>
    <w:tmpl w:val="9C00324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7232722"/>
    <w:multiLevelType w:val="hybridMultilevel"/>
    <w:tmpl w:val="F43C4B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92F2B2D"/>
    <w:multiLevelType w:val="hybridMultilevel"/>
    <w:tmpl w:val="263AE28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E4B78FE"/>
    <w:multiLevelType w:val="hybridMultilevel"/>
    <w:tmpl w:val="654C8442"/>
    <w:lvl w:ilvl="0" w:tplc="0B448DC6">
      <w:numFmt w:val="bullet"/>
      <w:lvlText w:val="•"/>
      <w:lvlJc w:val="left"/>
      <w:pPr>
        <w:ind w:left="1068" w:hanging="708"/>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26"/>
  </w:num>
  <w:num w:numId="4" w16cid:durableId="2016875809">
    <w:abstractNumId w:val="21"/>
  </w:num>
  <w:num w:numId="5" w16cid:durableId="619461698">
    <w:abstractNumId w:val="4"/>
  </w:num>
  <w:num w:numId="6" w16cid:durableId="437525513">
    <w:abstractNumId w:val="20"/>
  </w:num>
  <w:num w:numId="7" w16cid:durableId="73628660">
    <w:abstractNumId w:val="11"/>
  </w:num>
  <w:num w:numId="8" w16cid:durableId="1633443218">
    <w:abstractNumId w:val="28"/>
  </w:num>
  <w:num w:numId="9" w16cid:durableId="779303063">
    <w:abstractNumId w:val="12"/>
  </w:num>
  <w:num w:numId="10" w16cid:durableId="1004746632">
    <w:abstractNumId w:val="8"/>
  </w:num>
  <w:num w:numId="11" w16cid:durableId="557327609">
    <w:abstractNumId w:val="27"/>
  </w:num>
  <w:num w:numId="12" w16cid:durableId="1622494967">
    <w:abstractNumId w:val="18"/>
  </w:num>
  <w:num w:numId="13" w16cid:durableId="1246454197">
    <w:abstractNumId w:val="10"/>
  </w:num>
  <w:num w:numId="14" w16cid:durableId="1740714043">
    <w:abstractNumId w:val="6"/>
  </w:num>
  <w:num w:numId="15" w16cid:durableId="973028817">
    <w:abstractNumId w:val="22"/>
  </w:num>
  <w:num w:numId="16" w16cid:durableId="1076782753">
    <w:abstractNumId w:val="5"/>
  </w:num>
  <w:num w:numId="17" w16cid:durableId="814373298">
    <w:abstractNumId w:val="7"/>
  </w:num>
  <w:num w:numId="18" w16cid:durableId="272398749">
    <w:abstractNumId w:val="24"/>
  </w:num>
  <w:num w:numId="19" w16cid:durableId="847643425">
    <w:abstractNumId w:val="17"/>
  </w:num>
  <w:num w:numId="20" w16cid:durableId="2107772913">
    <w:abstractNumId w:val="13"/>
  </w:num>
  <w:num w:numId="21" w16cid:durableId="795833724">
    <w:abstractNumId w:val="23"/>
  </w:num>
  <w:num w:numId="22" w16cid:durableId="1866359351">
    <w:abstractNumId w:val="9"/>
  </w:num>
  <w:num w:numId="23" w16cid:durableId="14235838">
    <w:abstractNumId w:val="14"/>
  </w:num>
  <w:num w:numId="24" w16cid:durableId="1520435990">
    <w:abstractNumId w:val="16"/>
  </w:num>
  <w:num w:numId="25" w16cid:durableId="1122386655">
    <w:abstractNumId w:val="19"/>
  </w:num>
  <w:num w:numId="26" w16cid:durableId="1948848656">
    <w:abstractNumId w:val="15"/>
  </w:num>
  <w:num w:numId="27" w16cid:durableId="2042516040">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B58"/>
    <w:rsid w:val="00002EA7"/>
    <w:rsid w:val="0000442D"/>
    <w:rsid w:val="00004579"/>
    <w:rsid w:val="0000481D"/>
    <w:rsid w:val="000048D7"/>
    <w:rsid w:val="00004941"/>
    <w:rsid w:val="00004C8D"/>
    <w:rsid w:val="00005014"/>
    <w:rsid w:val="00005939"/>
    <w:rsid w:val="0000731B"/>
    <w:rsid w:val="00007569"/>
    <w:rsid w:val="0001000B"/>
    <w:rsid w:val="00010C33"/>
    <w:rsid w:val="00010ED6"/>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BED"/>
    <w:rsid w:val="000215DB"/>
    <w:rsid w:val="000220D7"/>
    <w:rsid w:val="000220E1"/>
    <w:rsid w:val="000228A4"/>
    <w:rsid w:val="00023945"/>
    <w:rsid w:val="00023D0B"/>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195D"/>
    <w:rsid w:val="00052B2A"/>
    <w:rsid w:val="0005383A"/>
    <w:rsid w:val="00053864"/>
    <w:rsid w:val="00053B6E"/>
    <w:rsid w:val="00054748"/>
    <w:rsid w:val="00055795"/>
    <w:rsid w:val="00055844"/>
    <w:rsid w:val="00056165"/>
    <w:rsid w:val="00056876"/>
    <w:rsid w:val="0005723A"/>
    <w:rsid w:val="00057484"/>
    <w:rsid w:val="00057D9E"/>
    <w:rsid w:val="00060839"/>
    <w:rsid w:val="00060F78"/>
    <w:rsid w:val="000617E7"/>
    <w:rsid w:val="00062902"/>
    <w:rsid w:val="00062A26"/>
    <w:rsid w:val="00062E81"/>
    <w:rsid w:val="00063C5E"/>
    <w:rsid w:val="00063D60"/>
    <w:rsid w:val="00063FCA"/>
    <w:rsid w:val="00064C7C"/>
    <w:rsid w:val="00065172"/>
    <w:rsid w:val="000659BB"/>
    <w:rsid w:val="00066451"/>
    <w:rsid w:val="00066966"/>
    <w:rsid w:val="00067471"/>
    <w:rsid w:val="00067748"/>
    <w:rsid w:val="000679CF"/>
    <w:rsid w:val="00067CF8"/>
    <w:rsid w:val="00070579"/>
    <w:rsid w:val="00071DA5"/>
    <w:rsid w:val="00072694"/>
    <w:rsid w:val="00072DA5"/>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D9A"/>
    <w:rsid w:val="00095E23"/>
    <w:rsid w:val="00096574"/>
    <w:rsid w:val="00097159"/>
    <w:rsid w:val="000976AE"/>
    <w:rsid w:val="00097AD2"/>
    <w:rsid w:val="000A06F3"/>
    <w:rsid w:val="000A1027"/>
    <w:rsid w:val="000A1A34"/>
    <w:rsid w:val="000A1EDA"/>
    <w:rsid w:val="000A2457"/>
    <w:rsid w:val="000A26B1"/>
    <w:rsid w:val="000A270C"/>
    <w:rsid w:val="000A2CAB"/>
    <w:rsid w:val="000A31D9"/>
    <w:rsid w:val="000A4185"/>
    <w:rsid w:val="000A51F3"/>
    <w:rsid w:val="000A57BB"/>
    <w:rsid w:val="000A68E5"/>
    <w:rsid w:val="000A6B4D"/>
    <w:rsid w:val="000B175F"/>
    <w:rsid w:val="000B1AAA"/>
    <w:rsid w:val="000B2163"/>
    <w:rsid w:val="000B29D6"/>
    <w:rsid w:val="000B2BCD"/>
    <w:rsid w:val="000B2C66"/>
    <w:rsid w:val="000B3857"/>
    <w:rsid w:val="000B3922"/>
    <w:rsid w:val="000B467C"/>
    <w:rsid w:val="000B4FD8"/>
    <w:rsid w:val="000B51CC"/>
    <w:rsid w:val="000B586E"/>
    <w:rsid w:val="000B6354"/>
    <w:rsid w:val="000B6371"/>
    <w:rsid w:val="000B64EE"/>
    <w:rsid w:val="000B6FD4"/>
    <w:rsid w:val="000B6FE2"/>
    <w:rsid w:val="000B70FA"/>
    <w:rsid w:val="000B7E3D"/>
    <w:rsid w:val="000C0CB6"/>
    <w:rsid w:val="000C243E"/>
    <w:rsid w:val="000C2F33"/>
    <w:rsid w:val="000C4836"/>
    <w:rsid w:val="000C4D34"/>
    <w:rsid w:val="000C5551"/>
    <w:rsid w:val="000C5AF6"/>
    <w:rsid w:val="000C5CCF"/>
    <w:rsid w:val="000C5F5E"/>
    <w:rsid w:val="000C61E9"/>
    <w:rsid w:val="000C6D79"/>
    <w:rsid w:val="000C7C2A"/>
    <w:rsid w:val="000D004C"/>
    <w:rsid w:val="000D00E3"/>
    <w:rsid w:val="000D05B2"/>
    <w:rsid w:val="000D06A7"/>
    <w:rsid w:val="000D0797"/>
    <w:rsid w:val="000D0CC9"/>
    <w:rsid w:val="000D0F18"/>
    <w:rsid w:val="000D1273"/>
    <w:rsid w:val="000D1BB3"/>
    <w:rsid w:val="000D276F"/>
    <w:rsid w:val="000D289F"/>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C58"/>
    <w:rsid w:val="000E4CD7"/>
    <w:rsid w:val="000E5514"/>
    <w:rsid w:val="000E5532"/>
    <w:rsid w:val="000E58DF"/>
    <w:rsid w:val="000E62E9"/>
    <w:rsid w:val="000E6E7C"/>
    <w:rsid w:val="000E70FE"/>
    <w:rsid w:val="000E71D8"/>
    <w:rsid w:val="000E773A"/>
    <w:rsid w:val="000E782E"/>
    <w:rsid w:val="000F01B1"/>
    <w:rsid w:val="000F10A4"/>
    <w:rsid w:val="000F1448"/>
    <w:rsid w:val="000F1872"/>
    <w:rsid w:val="000F1A19"/>
    <w:rsid w:val="000F1BB2"/>
    <w:rsid w:val="000F26B4"/>
    <w:rsid w:val="000F2C9D"/>
    <w:rsid w:val="000F35BF"/>
    <w:rsid w:val="000F384C"/>
    <w:rsid w:val="000F3EB3"/>
    <w:rsid w:val="000F41A8"/>
    <w:rsid w:val="000F5282"/>
    <w:rsid w:val="000F6351"/>
    <w:rsid w:val="000F6AF9"/>
    <w:rsid w:val="000F72B5"/>
    <w:rsid w:val="000F7892"/>
    <w:rsid w:val="000F7DAA"/>
    <w:rsid w:val="0010181F"/>
    <w:rsid w:val="00103A0F"/>
    <w:rsid w:val="001049B5"/>
    <w:rsid w:val="00105A31"/>
    <w:rsid w:val="001066BB"/>
    <w:rsid w:val="00106900"/>
    <w:rsid w:val="0010695B"/>
    <w:rsid w:val="00106C63"/>
    <w:rsid w:val="0010724D"/>
    <w:rsid w:val="00110E61"/>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0AC5"/>
    <w:rsid w:val="001217B9"/>
    <w:rsid w:val="00122B57"/>
    <w:rsid w:val="00123369"/>
    <w:rsid w:val="00123C2C"/>
    <w:rsid w:val="001241AE"/>
    <w:rsid w:val="00124A32"/>
    <w:rsid w:val="00124B5E"/>
    <w:rsid w:val="00124C56"/>
    <w:rsid w:val="0012513B"/>
    <w:rsid w:val="00125999"/>
    <w:rsid w:val="00125E04"/>
    <w:rsid w:val="00126CB8"/>
    <w:rsid w:val="00127C07"/>
    <w:rsid w:val="00127D93"/>
    <w:rsid w:val="00130B40"/>
    <w:rsid w:val="00130D48"/>
    <w:rsid w:val="0013141B"/>
    <w:rsid w:val="00132136"/>
    <w:rsid w:val="0013226C"/>
    <w:rsid w:val="00132390"/>
    <w:rsid w:val="0013264F"/>
    <w:rsid w:val="001328C3"/>
    <w:rsid w:val="00132E8E"/>
    <w:rsid w:val="00133032"/>
    <w:rsid w:val="00133140"/>
    <w:rsid w:val="00133AF2"/>
    <w:rsid w:val="00133F68"/>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0FF"/>
    <w:rsid w:val="001431B5"/>
    <w:rsid w:val="001446BA"/>
    <w:rsid w:val="00144731"/>
    <w:rsid w:val="00144EC3"/>
    <w:rsid w:val="00144F76"/>
    <w:rsid w:val="00145215"/>
    <w:rsid w:val="00145E47"/>
    <w:rsid w:val="00146727"/>
    <w:rsid w:val="00146905"/>
    <w:rsid w:val="00147082"/>
    <w:rsid w:val="001470EB"/>
    <w:rsid w:val="00147A89"/>
    <w:rsid w:val="00147C40"/>
    <w:rsid w:val="001508C2"/>
    <w:rsid w:val="00150B91"/>
    <w:rsid w:val="00151F23"/>
    <w:rsid w:val="00152435"/>
    <w:rsid w:val="0015262E"/>
    <w:rsid w:val="00152F7A"/>
    <w:rsid w:val="00153710"/>
    <w:rsid w:val="00153723"/>
    <w:rsid w:val="00153E72"/>
    <w:rsid w:val="0015411C"/>
    <w:rsid w:val="001566A5"/>
    <w:rsid w:val="00156A9B"/>
    <w:rsid w:val="0015716A"/>
    <w:rsid w:val="00157D3E"/>
    <w:rsid w:val="001604E2"/>
    <w:rsid w:val="00161A1B"/>
    <w:rsid w:val="00161F70"/>
    <w:rsid w:val="00162648"/>
    <w:rsid w:val="00162BF4"/>
    <w:rsid w:val="00163626"/>
    <w:rsid w:val="00163916"/>
    <w:rsid w:val="00163C96"/>
    <w:rsid w:val="00163CED"/>
    <w:rsid w:val="00163DBC"/>
    <w:rsid w:val="00163E8A"/>
    <w:rsid w:val="001647E3"/>
    <w:rsid w:val="00164A6A"/>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1C1"/>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5EAB"/>
    <w:rsid w:val="00186A9E"/>
    <w:rsid w:val="00186BED"/>
    <w:rsid w:val="0018716B"/>
    <w:rsid w:val="00187934"/>
    <w:rsid w:val="00190766"/>
    <w:rsid w:val="001909CE"/>
    <w:rsid w:val="00192A5C"/>
    <w:rsid w:val="00192CCF"/>
    <w:rsid w:val="001934D9"/>
    <w:rsid w:val="0019393A"/>
    <w:rsid w:val="00194892"/>
    <w:rsid w:val="00196020"/>
    <w:rsid w:val="001964C8"/>
    <w:rsid w:val="001965BB"/>
    <w:rsid w:val="00197055"/>
    <w:rsid w:val="0019751D"/>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B"/>
    <w:rsid w:val="001B7A98"/>
    <w:rsid w:val="001B7BA0"/>
    <w:rsid w:val="001B7F7F"/>
    <w:rsid w:val="001C02BF"/>
    <w:rsid w:val="001C20C9"/>
    <w:rsid w:val="001C27D1"/>
    <w:rsid w:val="001C3633"/>
    <w:rsid w:val="001C37B0"/>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1E5D"/>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5C2"/>
    <w:rsid w:val="001E177E"/>
    <w:rsid w:val="001E18D4"/>
    <w:rsid w:val="001E1938"/>
    <w:rsid w:val="001E1DB8"/>
    <w:rsid w:val="001E202B"/>
    <w:rsid w:val="001E22CC"/>
    <w:rsid w:val="001E32C1"/>
    <w:rsid w:val="001E447C"/>
    <w:rsid w:val="001E5309"/>
    <w:rsid w:val="001E55EA"/>
    <w:rsid w:val="001E577A"/>
    <w:rsid w:val="001E7B50"/>
    <w:rsid w:val="001E7BA5"/>
    <w:rsid w:val="001E7D40"/>
    <w:rsid w:val="001E7EAA"/>
    <w:rsid w:val="001F00FD"/>
    <w:rsid w:val="001F0418"/>
    <w:rsid w:val="001F0884"/>
    <w:rsid w:val="001F0C5E"/>
    <w:rsid w:val="001F12FD"/>
    <w:rsid w:val="001F1EE2"/>
    <w:rsid w:val="001F2060"/>
    <w:rsid w:val="001F22CC"/>
    <w:rsid w:val="001F2959"/>
    <w:rsid w:val="001F2AC7"/>
    <w:rsid w:val="001F3882"/>
    <w:rsid w:val="001F4116"/>
    <w:rsid w:val="001F437F"/>
    <w:rsid w:val="001F54EB"/>
    <w:rsid w:val="001F54FE"/>
    <w:rsid w:val="001F5DEC"/>
    <w:rsid w:val="001F6D6C"/>
    <w:rsid w:val="001F7956"/>
    <w:rsid w:val="001F7A9F"/>
    <w:rsid w:val="001F7B7F"/>
    <w:rsid w:val="0020015C"/>
    <w:rsid w:val="00200AE9"/>
    <w:rsid w:val="00200B61"/>
    <w:rsid w:val="00200BA3"/>
    <w:rsid w:val="00200CF8"/>
    <w:rsid w:val="0020103B"/>
    <w:rsid w:val="002011A6"/>
    <w:rsid w:val="0020255A"/>
    <w:rsid w:val="00202BC2"/>
    <w:rsid w:val="00203767"/>
    <w:rsid w:val="002042F1"/>
    <w:rsid w:val="00204494"/>
    <w:rsid w:val="00204743"/>
    <w:rsid w:val="00204B03"/>
    <w:rsid w:val="00206072"/>
    <w:rsid w:val="0020608E"/>
    <w:rsid w:val="0020614C"/>
    <w:rsid w:val="00206576"/>
    <w:rsid w:val="002067D1"/>
    <w:rsid w:val="002073BB"/>
    <w:rsid w:val="0021065F"/>
    <w:rsid w:val="00211250"/>
    <w:rsid w:val="00211254"/>
    <w:rsid w:val="00211846"/>
    <w:rsid w:val="002120A3"/>
    <w:rsid w:val="0021233F"/>
    <w:rsid w:val="00212C6A"/>
    <w:rsid w:val="002130F4"/>
    <w:rsid w:val="00213425"/>
    <w:rsid w:val="00214477"/>
    <w:rsid w:val="00214D62"/>
    <w:rsid w:val="00215350"/>
    <w:rsid w:val="0021571A"/>
    <w:rsid w:val="00215768"/>
    <w:rsid w:val="00216443"/>
    <w:rsid w:val="0021746E"/>
    <w:rsid w:val="002178C5"/>
    <w:rsid w:val="002201B0"/>
    <w:rsid w:val="002203E4"/>
    <w:rsid w:val="002206B6"/>
    <w:rsid w:val="00222530"/>
    <w:rsid w:val="00223AA5"/>
    <w:rsid w:val="00223C44"/>
    <w:rsid w:val="002240A2"/>
    <w:rsid w:val="002240B8"/>
    <w:rsid w:val="002242C9"/>
    <w:rsid w:val="002251A1"/>
    <w:rsid w:val="00226667"/>
    <w:rsid w:val="00226B7A"/>
    <w:rsid w:val="00226F32"/>
    <w:rsid w:val="00226F3B"/>
    <w:rsid w:val="00227241"/>
    <w:rsid w:val="00227F44"/>
    <w:rsid w:val="00230147"/>
    <w:rsid w:val="00230392"/>
    <w:rsid w:val="002303B3"/>
    <w:rsid w:val="00230433"/>
    <w:rsid w:val="002309FF"/>
    <w:rsid w:val="002323A7"/>
    <w:rsid w:val="00232959"/>
    <w:rsid w:val="00232A4C"/>
    <w:rsid w:val="00233297"/>
    <w:rsid w:val="00233438"/>
    <w:rsid w:val="00233D9C"/>
    <w:rsid w:val="002353B4"/>
    <w:rsid w:val="00235676"/>
    <w:rsid w:val="00235B7A"/>
    <w:rsid w:val="00235D3B"/>
    <w:rsid w:val="002364D1"/>
    <w:rsid w:val="002365FA"/>
    <w:rsid w:val="002371C9"/>
    <w:rsid w:val="00237611"/>
    <w:rsid w:val="00237CE4"/>
    <w:rsid w:val="00237E3D"/>
    <w:rsid w:val="00237FAB"/>
    <w:rsid w:val="002400FD"/>
    <w:rsid w:val="002404FC"/>
    <w:rsid w:val="0024060E"/>
    <w:rsid w:val="00240946"/>
    <w:rsid w:val="002411BC"/>
    <w:rsid w:val="0024157E"/>
    <w:rsid w:val="002416AC"/>
    <w:rsid w:val="00241B7A"/>
    <w:rsid w:val="00243327"/>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75C"/>
    <w:rsid w:val="0025680B"/>
    <w:rsid w:val="00256F5C"/>
    <w:rsid w:val="002570BB"/>
    <w:rsid w:val="00257177"/>
    <w:rsid w:val="00257ACC"/>
    <w:rsid w:val="002605EC"/>
    <w:rsid w:val="00260718"/>
    <w:rsid w:val="00260A5E"/>
    <w:rsid w:val="0026176C"/>
    <w:rsid w:val="00261B34"/>
    <w:rsid w:val="00262BEC"/>
    <w:rsid w:val="0026311B"/>
    <w:rsid w:val="00263DA9"/>
    <w:rsid w:val="00264610"/>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6DC"/>
    <w:rsid w:val="00275776"/>
    <w:rsid w:val="00275C45"/>
    <w:rsid w:val="00275EC6"/>
    <w:rsid w:val="002765B1"/>
    <w:rsid w:val="00276ACD"/>
    <w:rsid w:val="002805BC"/>
    <w:rsid w:val="00280C86"/>
    <w:rsid w:val="00281563"/>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640D"/>
    <w:rsid w:val="00297211"/>
    <w:rsid w:val="00297F77"/>
    <w:rsid w:val="00297FA7"/>
    <w:rsid w:val="002A0BCA"/>
    <w:rsid w:val="002A0E2F"/>
    <w:rsid w:val="002A2400"/>
    <w:rsid w:val="002A2C2C"/>
    <w:rsid w:val="002A3318"/>
    <w:rsid w:val="002A398F"/>
    <w:rsid w:val="002A3A07"/>
    <w:rsid w:val="002A3BD0"/>
    <w:rsid w:val="002A443D"/>
    <w:rsid w:val="002A4798"/>
    <w:rsid w:val="002A4FDD"/>
    <w:rsid w:val="002A5B09"/>
    <w:rsid w:val="002A694F"/>
    <w:rsid w:val="002A7439"/>
    <w:rsid w:val="002A77A1"/>
    <w:rsid w:val="002A7986"/>
    <w:rsid w:val="002B1E68"/>
    <w:rsid w:val="002B22A0"/>
    <w:rsid w:val="002B2BFF"/>
    <w:rsid w:val="002B3336"/>
    <w:rsid w:val="002B4207"/>
    <w:rsid w:val="002B4B04"/>
    <w:rsid w:val="002B5018"/>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3479"/>
    <w:rsid w:val="002C4C64"/>
    <w:rsid w:val="002C5A2C"/>
    <w:rsid w:val="002C63EA"/>
    <w:rsid w:val="002C6AD2"/>
    <w:rsid w:val="002D0593"/>
    <w:rsid w:val="002D0CF2"/>
    <w:rsid w:val="002D0E3F"/>
    <w:rsid w:val="002D1334"/>
    <w:rsid w:val="002D19FF"/>
    <w:rsid w:val="002D1BC5"/>
    <w:rsid w:val="002D1CC7"/>
    <w:rsid w:val="002D2DFC"/>
    <w:rsid w:val="002D2EE1"/>
    <w:rsid w:val="002D37B5"/>
    <w:rsid w:val="002D3886"/>
    <w:rsid w:val="002D4594"/>
    <w:rsid w:val="002D45CB"/>
    <w:rsid w:val="002D46C4"/>
    <w:rsid w:val="002D4939"/>
    <w:rsid w:val="002D5D26"/>
    <w:rsid w:val="002D5E95"/>
    <w:rsid w:val="002D5F2E"/>
    <w:rsid w:val="002D6579"/>
    <w:rsid w:val="002D65E8"/>
    <w:rsid w:val="002D66D1"/>
    <w:rsid w:val="002D6DBE"/>
    <w:rsid w:val="002D73EA"/>
    <w:rsid w:val="002E024C"/>
    <w:rsid w:val="002E0995"/>
    <w:rsid w:val="002E0D18"/>
    <w:rsid w:val="002E2E66"/>
    <w:rsid w:val="002E2F16"/>
    <w:rsid w:val="002E31E4"/>
    <w:rsid w:val="002E34D5"/>
    <w:rsid w:val="002E49C6"/>
    <w:rsid w:val="002E5429"/>
    <w:rsid w:val="002E596D"/>
    <w:rsid w:val="002E5AB6"/>
    <w:rsid w:val="002E78E5"/>
    <w:rsid w:val="002E78EE"/>
    <w:rsid w:val="002E7BFB"/>
    <w:rsid w:val="002F05AA"/>
    <w:rsid w:val="002F1306"/>
    <w:rsid w:val="002F1382"/>
    <w:rsid w:val="002F1BB8"/>
    <w:rsid w:val="002F1CFD"/>
    <w:rsid w:val="002F2457"/>
    <w:rsid w:val="002F26B1"/>
    <w:rsid w:val="002F2782"/>
    <w:rsid w:val="002F2CB4"/>
    <w:rsid w:val="002F4777"/>
    <w:rsid w:val="002F4AA5"/>
    <w:rsid w:val="002F4CAA"/>
    <w:rsid w:val="002F4DFE"/>
    <w:rsid w:val="002F5364"/>
    <w:rsid w:val="002F6C14"/>
    <w:rsid w:val="002F6CFE"/>
    <w:rsid w:val="002F6EB4"/>
    <w:rsid w:val="002F75F1"/>
    <w:rsid w:val="002F776C"/>
    <w:rsid w:val="00300A4C"/>
    <w:rsid w:val="003013CE"/>
    <w:rsid w:val="00301B91"/>
    <w:rsid w:val="00302597"/>
    <w:rsid w:val="00302A97"/>
    <w:rsid w:val="00304042"/>
    <w:rsid w:val="0030479C"/>
    <w:rsid w:val="00305294"/>
    <w:rsid w:val="00305426"/>
    <w:rsid w:val="00305F39"/>
    <w:rsid w:val="00306861"/>
    <w:rsid w:val="00307FD4"/>
    <w:rsid w:val="003101CD"/>
    <w:rsid w:val="003106DF"/>
    <w:rsid w:val="0031086A"/>
    <w:rsid w:val="003126FE"/>
    <w:rsid w:val="00313F98"/>
    <w:rsid w:val="00314BBB"/>
    <w:rsid w:val="0031586D"/>
    <w:rsid w:val="00315A18"/>
    <w:rsid w:val="00315F13"/>
    <w:rsid w:val="0031661A"/>
    <w:rsid w:val="003167A6"/>
    <w:rsid w:val="00317A06"/>
    <w:rsid w:val="00317BFB"/>
    <w:rsid w:val="00317F5B"/>
    <w:rsid w:val="00320D36"/>
    <w:rsid w:val="00320EB4"/>
    <w:rsid w:val="00321824"/>
    <w:rsid w:val="00321A7E"/>
    <w:rsid w:val="00321EC8"/>
    <w:rsid w:val="00323017"/>
    <w:rsid w:val="00323E08"/>
    <w:rsid w:val="003259C8"/>
    <w:rsid w:val="00326AF2"/>
    <w:rsid w:val="00327417"/>
    <w:rsid w:val="003279ED"/>
    <w:rsid w:val="00327A1E"/>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643"/>
    <w:rsid w:val="003348E1"/>
    <w:rsid w:val="00335DEF"/>
    <w:rsid w:val="003400FB"/>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7E1"/>
    <w:rsid w:val="00351B11"/>
    <w:rsid w:val="0035260E"/>
    <w:rsid w:val="00353771"/>
    <w:rsid w:val="00354B9D"/>
    <w:rsid w:val="003557D0"/>
    <w:rsid w:val="00357013"/>
    <w:rsid w:val="00357BC3"/>
    <w:rsid w:val="00360A25"/>
    <w:rsid w:val="003619D4"/>
    <w:rsid w:val="00362180"/>
    <w:rsid w:val="00362233"/>
    <w:rsid w:val="00362D2F"/>
    <w:rsid w:val="00363529"/>
    <w:rsid w:val="003635FF"/>
    <w:rsid w:val="003636BE"/>
    <w:rsid w:val="00363775"/>
    <w:rsid w:val="00364139"/>
    <w:rsid w:val="00366C05"/>
    <w:rsid w:val="003672B9"/>
    <w:rsid w:val="003675CF"/>
    <w:rsid w:val="00367971"/>
    <w:rsid w:val="00367F78"/>
    <w:rsid w:val="00367FE0"/>
    <w:rsid w:val="00370291"/>
    <w:rsid w:val="0037092E"/>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3DF8"/>
    <w:rsid w:val="0038486A"/>
    <w:rsid w:val="003848BF"/>
    <w:rsid w:val="00384DE6"/>
    <w:rsid w:val="003852B6"/>
    <w:rsid w:val="003856CF"/>
    <w:rsid w:val="003862FF"/>
    <w:rsid w:val="00386629"/>
    <w:rsid w:val="003870B0"/>
    <w:rsid w:val="0038710C"/>
    <w:rsid w:val="003876EB"/>
    <w:rsid w:val="0038797D"/>
    <w:rsid w:val="00387C95"/>
    <w:rsid w:val="003919CE"/>
    <w:rsid w:val="003933A1"/>
    <w:rsid w:val="00393991"/>
    <w:rsid w:val="00393A11"/>
    <w:rsid w:val="00393A4C"/>
    <w:rsid w:val="00393EF7"/>
    <w:rsid w:val="003948F3"/>
    <w:rsid w:val="0039495D"/>
    <w:rsid w:val="00394C4C"/>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D80"/>
    <w:rsid w:val="003A42C8"/>
    <w:rsid w:val="003A4EA7"/>
    <w:rsid w:val="003A5D2A"/>
    <w:rsid w:val="003A6591"/>
    <w:rsid w:val="003A6DE9"/>
    <w:rsid w:val="003A7789"/>
    <w:rsid w:val="003A7DDD"/>
    <w:rsid w:val="003B0BC8"/>
    <w:rsid w:val="003B27A4"/>
    <w:rsid w:val="003B394F"/>
    <w:rsid w:val="003B4132"/>
    <w:rsid w:val="003B46D5"/>
    <w:rsid w:val="003B6F03"/>
    <w:rsid w:val="003B783F"/>
    <w:rsid w:val="003B7D0E"/>
    <w:rsid w:val="003C0C00"/>
    <w:rsid w:val="003C0D57"/>
    <w:rsid w:val="003C0FDB"/>
    <w:rsid w:val="003C1835"/>
    <w:rsid w:val="003C1F94"/>
    <w:rsid w:val="003C209B"/>
    <w:rsid w:val="003C22C8"/>
    <w:rsid w:val="003C3985"/>
    <w:rsid w:val="003C42FB"/>
    <w:rsid w:val="003C501C"/>
    <w:rsid w:val="003C5027"/>
    <w:rsid w:val="003C51D2"/>
    <w:rsid w:val="003C5B26"/>
    <w:rsid w:val="003C6047"/>
    <w:rsid w:val="003C631E"/>
    <w:rsid w:val="003C6612"/>
    <w:rsid w:val="003C7221"/>
    <w:rsid w:val="003C7A9C"/>
    <w:rsid w:val="003C7ED9"/>
    <w:rsid w:val="003D07E3"/>
    <w:rsid w:val="003D1B2F"/>
    <w:rsid w:val="003D205F"/>
    <w:rsid w:val="003D2111"/>
    <w:rsid w:val="003D28B8"/>
    <w:rsid w:val="003D296F"/>
    <w:rsid w:val="003D2F95"/>
    <w:rsid w:val="003D3A03"/>
    <w:rsid w:val="003D4673"/>
    <w:rsid w:val="003D5004"/>
    <w:rsid w:val="003D6277"/>
    <w:rsid w:val="003D6669"/>
    <w:rsid w:val="003D672B"/>
    <w:rsid w:val="003D6842"/>
    <w:rsid w:val="003D69A2"/>
    <w:rsid w:val="003D6F81"/>
    <w:rsid w:val="003D77F3"/>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0137"/>
    <w:rsid w:val="003F0260"/>
    <w:rsid w:val="003F14C3"/>
    <w:rsid w:val="003F1890"/>
    <w:rsid w:val="003F1BF9"/>
    <w:rsid w:val="003F1E8F"/>
    <w:rsid w:val="003F215C"/>
    <w:rsid w:val="003F2429"/>
    <w:rsid w:val="003F274A"/>
    <w:rsid w:val="003F2A8D"/>
    <w:rsid w:val="003F2EA9"/>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3FEA"/>
    <w:rsid w:val="00404055"/>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34B"/>
    <w:rsid w:val="00423789"/>
    <w:rsid w:val="00424203"/>
    <w:rsid w:val="00424E0C"/>
    <w:rsid w:val="0042581E"/>
    <w:rsid w:val="00425E6F"/>
    <w:rsid w:val="0042651A"/>
    <w:rsid w:val="0042660E"/>
    <w:rsid w:val="004277B7"/>
    <w:rsid w:val="00427962"/>
    <w:rsid w:val="004311B3"/>
    <w:rsid w:val="004313D2"/>
    <w:rsid w:val="00431698"/>
    <w:rsid w:val="00431799"/>
    <w:rsid w:val="00431C86"/>
    <w:rsid w:val="00432804"/>
    <w:rsid w:val="00433190"/>
    <w:rsid w:val="004331AA"/>
    <w:rsid w:val="004332C8"/>
    <w:rsid w:val="00433EDD"/>
    <w:rsid w:val="004343A7"/>
    <w:rsid w:val="00434451"/>
    <w:rsid w:val="0043467E"/>
    <w:rsid w:val="004348DA"/>
    <w:rsid w:val="00434B3D"/>
    <w:rsid w:val="00435849"/>
    <w:rsid w:val="00435C95"/>
    <w:rsid w:val="00436D76"/>
    <w:rsid w:val="00437351"/>
    <w:rsid w:val="004376D3"/>
    <w:rsid w:val="00441FAF"/>
    <w:rsid w:val="004422FD"/>
    <w:rsid w:val="00442374"/>
    <w:rsid w:val="00442DE3"/>
    <w:rsid w:val="00444316"/>
    <w:rsid w:val="0044438F"/>
    <w:rsid w:val="00444408"/>
    <w:rsid w:val="00444660"/>
    <w:rsid w:val="004447CF"/>
    <w:rsid w:val="00444AE7"/>
    <w:rsid w:val="00444BF7"/>
    <w:rsid w:val="00444EBB"/>
    <w:rsid w:val="00445FCF"/>
    <w:rsid w:val="0044699F"/>
    <w:rsid w:val="0044733A"/>
    <w:rsid w:val="004474F5"/>
    <w:rsid w:val="0044775B"/>
    <w:rsid w:val="00450429"/>
    <w:rsid w:val="00450513"/>
    <w:rsid w:val="004513C4"/>
    <w:rsid w:val="00451DEB"/>
    <w:rsid w:val="004538BE"/>
    <w:rsid w:val="004555C2"/>
    <w:rsid w:val="00456BFE"/>
    <w:rsid w:val="00457120"/>
    <w:rsid w:val="00457C10"/>
    <w:rsid w:val="00457D08"/>
    <w:rsid w:val="00461223"/>
    <w:rsid w:val="0046197F"/>
    <w:rsid w:val="00461A2C"/>
    <w:rsid w:val="00461E52"/>
    <w:rsid w:val="004628DA"/>
    <w:rsid w:val="0046308F"/>
    <w:rsid w:val="00463246"/>
    <w:rsid w:val="00463646"/>
    <w:rsid w:val="00463AA3"/>
    <w:rsid w:val="0046487D"/>
    <w:rsid w:val="00464B4A"/>
    <w:rsid w:val="00464F53"/>
    <w:rsid w:val="00465B96"/>
    <w:rsid w:val="00465C8B"/>
    <w:rsid w:val="004661EA"/>
    <w:rsid w:val="00467D5E"/>
    <w:rsid w:val="00470B2E"/>
    <w:rsid w:val="00471147"/>
    <w:rsid w:val="00471705"/>
    <w:rsid w:val="004718D9"/>
    <w:rsid w:val="00471CE6"/>
    <w:rsid w:val="0047296B"/>
    <w:rsid w:val="004731C7"/>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8B"/>
    <w:rsid w:val="00485DBB"/>
    <w:rsid w:val="00485EC4"/>
    <w:rsid w:val="00486B67"/>
    <w:rsid w:val="00486ED9"/>
    <w:rsid w:val="00486F79"/>
    <w:rsid w:val="004871E8"/>
    <w:rsid w:val="00487AA2"/>
    <w:rsid w:val="0049143C"/>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61D"/>
    <w:rsid w:val="004976ED"/>
    <w:rsid w:val="00497A23"/>
    <w:rsid w:val="00497F01"/>
    <w:rsid w:val="004A1EBF"/>
    <w:rsid w:val="004A29B0"/>
    <w:rsid w:val="004A2A57"/>
    <w:rsid w:val="004A2D16"/>
    <w:rsid w:val="004A39FA"/>
    <w:rsid w:val="004A4A0C"/>
    <w:rsid w:val="004A4F69"/>
    <w:rsid w:val="004A5882"/>
    <w:rsid w:val="004A5E8F"/>
    <w:rsid w:val="004A6180"/>
    <w:rsid w:val="004A6430"/>
    <w:rsid w:val="004B00B3"/>
    <w:rsid w:val="004B1BC8"/>
    <w:rsid w:val="004B1F48"/>
    <w:rsid w:val="004B23F2"/>
    <w:rsid w:val="004B2B58"/>
    <w:rsid w:val="004B2D41"/>
    <w:rsid w:val="004B3073"/>
    <w:rsid w:val="004B4052"/>
    <w:rsid w:val="004B42BE"/>
    <w:rsid w:val="004B57C9"/>
    <w:rsid w:val="004B637A"/>
    <w:rsid w:val="004B641D"/>
    <w:rsid w:val="004B6A28"/>
    <w:rsid w:val="004B6D6D"/>
    <w:rsid w:val="004B712F"/>
    <w:rsid w:val="004B759A"/>
    <w:rsid w:val="004C1AFA"/>
    <w:rsid w:val="004C1F8D"/>
    <w:rsid w:val="004C2195"/>
    <w:rsid w:val="004C23F7"/>
    <w:rsid w:val="004C32C1"/>
    <w:rsid w:val="004C3C6B"/>
    <w:rsid w:val="004C4D58"/>
    <w:rsid w:val="004C5330"/>
    <w:rsid w:val="004C7861"/>
    <w:rsid w:val="004C7CCB"/>
    <w:rsid w:val="004D0C37"/>
    <w:rsid w:val="004D15E2"/>
    <w:rsid w:val="004D27A8"/>
    <w:rsid w:val="004D2A03"/>
    <w:rsid w:val="004D3880"/>
    <w:rsid w:val="004D3B1D"/>
    <w:rsid w:val="004D3B91"/>
    <w:rsid w:val="004D3F61"/>
    <w:rsid w:val="004D4520"/>
    <w:rsid w:val="004D4AE8"/>
    <w:rsid w:val="004D533E"/>
    <w:rsid w:val="004D5BB9"/>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878"/>
    <w:rsid w:val="004F44B8"/>
    <w:rsid w:val="004F4C95"/>
    <w:rsid w:val="004F4CDA"/>
    <w:rsid w:val="004F4EBB"/>
    <w:rsid w:val="004F5F9D"/>
    <w:rsid w:val="004F6AB1"/>
    <w:rsid w:val="004F78A8"/>
    <w:rsid w:val="00500B95"/>
    <w:rsid w:val="0050139C"/>
    <w:rsid w:val="00501FA6"/>
    <w:rsid w:val="0050284A"/>
    <w:rsid w:val="00502974"/>
    <w:rsid w:val="00502FF3"/>
    <w:rsid w:val="0050333B"/>
    <w:rsid w:val="005039F7"/>
    <w:rsid w:val="00504024"/>
    <w:rsid w:val="0050431D"/>
    <w:rsid w:val="0050453A"/>
    <w:rsid w:val="00504B93"/>
    <w:rsid w:val="00504D12"/>
    <w:rsid w:val="00504F12"/>
    <w:rsid w:val="005063AA"/>
    <w:rsid w:val="0050666D"/>
    <w:rsid w:val="00506F70"/>
    <w:rsid w:val="00507251"/>
    <w:rsid w:val="005073E8"/>
    <w:rsid w:val="00507613"/>
    <w:rsid w:val="00507909"/>
    <w:rsid w:val="00510DA3"/>
    <w:rsid w:val="005111F8"/>
    <w:rsid w:val="0051170C"/>
    <w:rsid w:val="00511732"/>
    <w:rsid w:val="00511CA5"/>
    <w:rsid w:val="00512988"/>
    <w:rsid w:val="00512A64"/>
    <w:rsid w:val="005133A9"/>
    <w:rsid w:val="00514197"/>
    <w:rsid w:val="00514C2A"/>
    <w:rsid w:val="0051518F"/>
    <w:rsid w:val="00515876"/>
    <w:rsid w:val="005159EF"/>
    <w:rsid w:val="00515C93"/>
    <w:rsid w:val="00515FE1"/>
    <w:rsid w:val="00516293"/>
    <w:rsid w:val="0051785D"/>
    <w:rsid w:val="00517D73"/>
    <w:rsid w:val="00520FA2"/>
    <w:rsid w:val="00521022"/>
    <w:rsid w:val="0052209C"/>
    <w:rsid w:val="005228B3"/>
    <w:rsid w:val="00524C3B"/>
    <w:rsid w:val="00524D4C"/>
    <w:rsid w:val="00524D74"/>
    <w:rsid w:val="0052581E"/>
    <w:rsid w:val="00526160"/>
    <w:rsid w:val="005265C5"/>
    <w:rsid w:val="005270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71AE"/>
    <w:rsid w:val="00550C70"/>
    <w:rsid w:val="00551A5B"/>
    <w:rsid w:val="005527FB"/>
    <w:rsid w:val="00552AAA"/>
    <w:rsid w:val="00552B82"/>
    <w:rsid w:val="00553544"/>
    <w:rsid w:val="00553C2A"/>
    <w:rsid w:val="00553E5E"/>
    <w:rsid w:val="005541CF"/>
    <w:rsid w:val="00554303"/>
    <w:rsid w:val="00554305"/>
    <w:rsid w:val="0055481E"/>
    <w:rsid w:val="00554910"/>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70511"/>
    <w:rsid w:val="005726BA"/>
    <w:rsid w:val="0057440C"/>
    <w:rsid w:val="0057469B"/>
    <w:rsid w:val="0057501A"/>
    <w:rsid w:val="0057652E"/>
    <w:rsid w:val="005776CC"/>
    <w:rsid w:val="00577B93"/>
    <w:rsid w:val="0058004C"/>
    <w:rsid w:val="0058077A"/>
    <w:rsid w:val="005814E4"/>
    <w:rsid w:val="00581D9E"/>
    <w:rsid w:val="00581DC2"/>
    <w:rsid w:val="00582157"/>
    <w:rsid w:val="0058217F"/>
    <w:rsid w:val="005828DE"/>
    <w:rsid w:val="00582981"/>
    <w:rsid w:val="00582ACA"/>
    <w:rsid w:val="0058307B"/>
    <w:rsid w:val="0058335D"/>
    <w:rsid w:val="00583CDD"/>
    <w:rsid w:val="00584F7F"/>
    <w:rsid w:val="00585286"/>
    <w:rsid w:val="00586D5B"/>
    <w:rsid w:val="00587EFF"/>
    <w:rsid w:val="0059004E"/>
    <w:rsid w:val="00590082"/>
    <w:rsid w:val="005900C9"/>
    <w:rsid w:val="005902BA"/>
    <w:rsid w:val="00590756"/>
    <w:rsid w:val="00594224"/>
    <w:rsid w:val="005949B1"/>
    <w:rsid w:val="00594D21"/>
    <w:rsid w:val="00595DB8"/>
    <w:rsid w:val="00596219"/>
    <w:rsid w:val="00596DAE"/>
    <w:rsid w:val="00597FCD"/>
    <w:rsid w:val="005A015D"/>
    <w:rsid w:val="005A043E"/>
    <w:rsid w:val="005A09D3"/>
    <w:rsid w:val="005A0AB1"/>
    <w:rsid w:val="005A1009"/>
    <w:rsid w:val="005A12C0"/>
    <w:rsid w:val="005A1B0D"/>
    <w:rsid w:val="005A1C38"/>
    <w:rsid w:val="005A2964"/>
    <w:rsid w:val="005A2B07"/>
    <w:rsid w:val="005A2C50"/>
    <w:rsid w:val="005A2D07"/>
    <w:rsid w:val="005A304E"/>
    <w:rsid w:val="005A3212"/>
    <w:rsid w:val="005A38E8"/>
    <w:rsid w:val="005A437C"/>
    <w:rsid w:val="005A457C"/>
    <w:rsid w:val="005A473D"/>
    <w:rsid w:val="005A499F"/>
    <w:rsid w:val="005A621E"/>
    <w:rsid w:val="005A6DA3"/>
    <w:rsid w:val="005A766E"/>
    <w:rsid w:val="005B0159"/>
    <w:rsid w:val="005B01E6"/>
    <w:rsid w:val="005B0E6B"/>
    <w:rsid w:val="005B1412"/>
    <w:rsid w:val="005B16A4"/>
    <w:rsid w:val="005B1884"/>
    <w:rsid w:val="005B18EC"/>
    <w:rsid w:val="005B2B91"/>
    <w:rsid w:val="005B2BAF"/>
    <w:rsid w:val="005B2DD1"/>
    <w:rsid w:val="005B348E"/>
    <w:rsid w:val="005B46CA"/>
    <w:rsid w:val="005B58B3"/>
    <w:rsid w:val="005B5AC2"/>
    <w:rsid w:val="005B61C1"/>
    <w:rsid w:val="005B62D1"/>
    <w:rsid w:val="005B6466"/>
    <w:rsid w:val="005B653C"/>
    <w:rsid w:val="005B76E4"/>
    <w:rsid w:val="005B791F"/>
    <w:rsid w:val="005C018B"/>
    <w:rsid w:val="005C09B0"/>
    <w:rsid w:val="005C0F72"/>
    <w:rsid w:val="005C17CD"/>
    <w:rsid w:val="005C1D4D"/>
    <w:rsid w:val="005C214C"/>
    <w:rsid w:val="005C251A"/>
    <w:rsid w:val="005C26D3"/>
    <w:rsid w:val="005C27AA"/>
    <w:rsid w:val="005C31F2"/>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399C"/>
    <w:rsid w:val="005D3A2D"/>
    <w:rsid w:val="005D4AB6"/>
    <w:rsid w:val="005D4E9E"/>
    <w:rsid w:val="005D50A7"/>
    <w:rsid w:val="005D55D0"/>
    <w:rsid w:val="005D5607"/>
    <w:rsid w:val="005D5707"/>
    <w:rsid w:val="005D5B98"/>
    <w:rsid w:val="005D5C7F"/>
    <w:rsid w:val="005D6764"/>
    <w:rsid w:val="005D695A"/>
    <w:rsid w:val="005D76FE"/>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32E4"/>
    <w:rsid w:val="005E4682"/>
    <w:rsid w:val="005E47E3"/>
    <w:rsid w:val="005E4984"/>
    <w:rsid w:val="005E5483"/>
    <w:rsid w:val="005E5F7E"/>
    <w:rsid w:val="005E60EE"/>
    <w:rsid w:val="005E7AB2"/>
    <w:rsid w:val="005E7CC1"/>
    <w:rsid w:val="005E7E47"/>
    <w:rsid w:val="005E7F2C"/>
    <w:rsid w:val="005F048F"/>
    <w:rsid w:val="005F0602"/>
    <w:rsid w:val="005F1087"/>
    <w:rsid w:val="005F14C2"/>
    <w:rsid w:val="005F1F79"/>
    <w:rsid w:val="005F308F"/>
    <w:rsid w:val="005F373A"/>
    <w:rsid w:val="005F3D30"/>
    <w:rsid w:val="005F41BB"/>
    <w:rsid w:val="005F4C06"/>
    <w:rsid w:val="005F5EB7"/>
    <w:rsid w:val="005F649F"/>
    <w:rsid w:val="005F685B"/>
    <w:rsid w:val="005F6D2F"/>
    <w:rsid w:val="005F72BC"/>
    <w:rsid w:val="005F7548"/>
    <w:rsid w:val="006003C4"/>
    <w:rsid w:val="006012DF"/>
    <w:rsid w:val="00601674"/>
    <w:rsid w:val="006019D6"/>
    <w:rsid w:val="00602CF9"/>
    <w:rsid w:val="0060316D"/>
    <w:rsid w:val="006032E4"/>
    <w:rsid w:val="00603A23"/>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1F4"/>
    <w:rsid w:val="00613748"/>
    <w:rsid w:val="0061379A"/>
    <w:rsid w:val="00614C68"/>
    <w:rsid w:val="00614D82"/>
    <w:rsid w:val="00615385"/>
    <w:rsid w:val="0061551F"/>
    <w:rsid w:val="00615E8A"/>
    <w:rsid w:val="006165AE"/>
    <w:rsid w:val="0061695B"/>
    <w:rsid w:val="006177E6"/>
    <w:rsid w:val="00617BE4"/>
    <w:rsid w:val="00617F6E"/>
    <w:rsid w:val="00620075"/>
    <w:rsid w:val="00620915"/>
    <w:rsid w:val="0062129D"/>
    <w:rsid w:val="006219A6"/>
    <w:rsid w:val="00622C93"/>
    <w:rsid w:val="00622D0B"/>
    <w:rsid w:val="00622F0C"/>
    <w:rsid w:val="006233B0"/>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3783B"/>
    <w:rsid w:val="006406FE"/>
    <w:rsid w:val="00640A09"/>
    <w:rsid w:val="00640ACF"/>
    <w:rsid w:val="00641002"/>
    <w:rsid w:val="006414A6"/>
    <w:rsid w:val="00641A45"/>
    <w:rsid w:val="00641EDA"/>
    <w:rsid w:val="00642988"/>
    <w:rsid w:val="00643095"/>
    <w:rsid w:val="0064376A"/>
    <w:rsid w:val="0064386D"/>
    <w:rsid w:val="00643BAE"/>
    <w:rsid w:val="00643C7A"/>
    <w:rsid w:val="00644996"/>
    <w:rsid w:val="00645589"/>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67D63"/>
    <w:rsid w:val="00670507"/>
    <w:rsid w:val="00670817"/>
    <w:rsid w:val="00672ED9"/>
    <w:rsid w:val="006738F4"/>
    <w:rsid w:val="00675FBA"/>
    <w:rsid w:val="00676538"/>
    <w:rsid w:val="006765BC"/>
    <w:rsid w:val="0067740B"/>
    <w:rsid w:val="006779A8"/>
    <w:rsid w:val="00680292"/>
    <w:rsid w:val="00680355"/>
    <w:rsid w:val="00680CF2"/>
    <w:rsid w:val="00680DD7"/>
    <w:rsid w:val="00681501"/>
    <w:rsid w:val="00681845"/>
    <w:rsid w:val="00683750"/>
    <w:rsid w:val="0068450B"/>
    <w:rsid w:val="00684AE0"/>
    <w:rsid w:val="00684C59"/>
    <w:rsid w:val="00684E29"/>
    <w:rsid w:val="006850F1"/>
    <w:rsid w:val="006855E8"/>
    <w:rsid w:val="00685927"/>
    <w:rsid w:val="00687021"/>
    <w:rsid w:val="006872A5"/>
    <w:rsid w:val="00687701"/>
    <w:rsid w:val="006877C2"/>
    <w:rsid w:val="006903B1"/>
    <w:rsid w:val="00690561"/>
    <w:rsid w:val="00691CAF"/>
    <w:rsid w:val="00692A83"/>
    <w:rsid w:val="0069391A"/>
    <w:rsid w:val="0069446C"/>
    <w:rsid w:val="006945B4"/>
    <w:rsid w:val="00695118"/>
    <w:rsid w:val="00695549"/>
    <w:rsid w:val="006958D2"/>
    <w:rsid w:val="00696F2E"/>
    <w:rsid w:val="00697013"/>
    <w:rsid w:val="006975C9"/>
    <w:rsid w:val="00697647"/>
    <w:rsid w:val="006979D0"/>
    <w:rsid w:val="00697F2D"/>
    <w:rsid w:val="00697F32"/>
    <w:rsid w:val="00697F6E"/>
    <w:rsid w:val="006A008D"/>
    <w:rsid w:val="006A0470"/>
    <w:rsid w:val="006A0F26"/>
    <w:rsid w:val="006A1689"/>
    <w:rsid w:val="006A1BE8"/>
    <w:rsid w:val="006A22F9"/>
    <w:rsid w:val="006A2BB6"/>
    <w:rsid w:val="006A2D31"/>
    <w:rsid w:val="006A36DC"/>
    <w:rsid w:val="006A37A5"/>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90E"/>
    <w:rsid w:val="006B4C36"/>
    <w:rsid w:val="006B66D8"/>
    <w:rsid w:val="006B690C"/>
    <w:rsid w:val="006B77FD"/>
    <w:rsid w:val="006B7C74"/>
    <w:rsid w:val="006C06AF"/>
    <w:rsid w:val="006C07FC"/>
    <w:rsid w:val="006C09DE"/>
    <w:rsid w:val="006C17F2"/>
    <w:rsid w:val="006C1C3E"/>
    <w:rsid w:val="006C2CB6"/>
    <w:rsid w:val="006C3B65"/>
    <w:rsid w:val="006C3F1E"/>
    <w:rsid w:val="006C5A3C"/>
    <w:rsid w:val="006C5CEE"/>
    <w:rsid w:val="006C62EE"/>
    <w:rsid w:val="006C68F5"/>
    <w:rsid w:val="006D002E"/>
    <w:rsid w:val="006D1470"/>
    <w:rsid w:val="006D14DC"/>
    <w:rsid w:val="006D2C99"/>
    <w:rsid w:val="006D5849"/>
    <w:rsid w:val="006D5A4A"/>
    <w:rsid w:val="006D5A57"/>
    <w:rsid w:val="006D67D4"/>
    <w:rsid w:val="006D6A6F"/>
    <w:rsid w:val="006D6B37"/>
    <w:rsid w:val="006D6E8A"/>
    <w:rsid w:val="006D71F6"/>
    <w:rsid w:val="006D76E7"/>
    <w:rsid w:val="006D7A52"/>
    <w:rsid w:val="006D7B6A"/>
    <w:rsid w:val="006E099B"/>
    <w:rsid w:val="006E1D90"/>
    <w:rsid w:val="006E1F4C"/>
    <w:rsid w:val="006E20B3"/>
    <w:rsid w:val="006E235F"/>
    <w:rsid w:val="006E307E"/>
    <w:rsid w:val="006E415C"/>
    <w:rsid w:val="006E4491"/>
    <w:rsid w:val="006E45E9"/>
    <w:rsid w:val="006E4FDA"/>
    <w:rsid w:val="006E57A1"/>
    <w:rsid w:val="006E6087"/>
    <w:rsid w:val="006E60DB"/>
    <w:rsid w:val="006E6826"/>
    <w:rsid w:val="006E7B24"/>
    <w:rsid w:val="006F0BBC"/>
    <w:rsid w:val="006F0BFD"/>
    <w:rsid w:val="006F312D"/>
    <w:rsid w:val="006F3A33"/>
    <w:rsid w:val="006F5E70"/>
    <w:rsid w:val="006F691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07000"/>
    <w:rsid w:val="00710EE5"/>
    <w:rsid w:val="00710F54"/>
    <w:rsid w:val="00711154"/>
    <w:rsid w:val="007115E1"/>
    <w:rsid w:val="00711975"/>
    <w:rsid w:val="00711D2E"/>
    <w:rsid w:val="00711DA4"/>
    <w:rsid w:val="00712181"/>
    <w:rsid w:val="00712215"/>
    <w:rsid w:val="00712D70"/>
    <w:rsid w:val="007138FC"/>
    <w:rsid w:val="00714498"/>
    <w:rsid w:val="00714782"/>
    <w:rsid w:val="007149E0"/>
    <w:rsid w:val="00714CA8"/>
    <w:rsid w:val="0071566D"/>
    <w:rsid w:val="007158F1"/>
    <w:rsid w:val="007174AB"/>
    <w:rsid w:val="007203BD"/>
    <w:rsid w:val="00720CE1"/>
    <w:rsid w:val="0072174C"/>
    <w:rsid w:val="007224FE"/>
    <w:rsid w:val="007226CC"/>
    <w:rsid w:val="00722E83"/>
    <w:rsid w:val="007234A8"/>
    <w:rsid w:val="00723F85"/>
    <w:rsid w:val="0072454E"/>
    <w:rsid w:val="00725687"/>
    <w:rsid w:val="0072600B"/>
    <w:rsid w:val="00726809"/>
    <w:rsid w:val="00727D6D"/>
    <w:rsid w:val="00727F72"/>
    <w:rsid w:val="0073061B"/>
    <w:rsid w:val="0073111E"/>
    <w:rsid w:val="00731EA0"/>
    <w:rsid w:val="00731F82"/>
    <w:rsid w:val="007332B0"/>
    <w:rsid w:val="00733B01"/>
    <w:rsid w:val="0073438E"/>
    <w:rsid w:val="00734D72"/>
    <w:rsid w:val="00734E7F"/>
    <w:rsid w:val="00736BC9"/>
    <w:rsid w:val="00737229"/>
    <w:rsid w:val="00737285"/>
    <w:rsid w:val="0073785B"/>
    <w:rsid w:val="00737B73"/>
    <w:rsid w:val="00740B1C"/>
    <w:rsid w:val="00740BD3"/>
    <w:rsid w:val="00740E96"/>
    <w:rsid w:val="00741615"/>
    <w:rsid w:val="00741727"/>
    <w:rsid w:val="00741E92"/>
    <w:rsid w:val="00742133"/>
    <w:rsid w:val="00742567"/>
    <w:rsid w:val="00742AF8"/>
    <w:rsid w:val="00742DEE"/>
    <w:rsid w:val="00742DF0"/>
    <w:rsid w:val="00743969"/>
    <w:rsid w:val="007442D0"/>
    <w:rsid w:val="007452F3"/>
    <w:rsid w:val="00745730"/>
    <w:rsid w:val="00745A5D"/>
    <w:rsid w:val="007461A4"/>
    <w:rsid w:val="00746BA5"/>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5B6"/>
    <w:rsid w:val="00753884"/>
    <w:rsid w:val="0075402E"/>
    <w:rsid w:val="0075457E"/>
    <w:rsid w:val="0075462A"/>
    <w:rsid w:val="00754704"/>
    <w:rsid w:val="007549C9"/>
    <w:rsid w:val="00754C37"/>
    <w:rsid w:val="00755750"/>
    <w:rsid w:val="007559E6"/>
    <w:rsid w:val="00756574"/>
    <w:rsid w:val="00756785"/>
    <w:rsid w:val="00756BF6"/>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54E7"/>
    <w:rsid w:val="007759E2"/>
    <w:rsid w:val="00776A03"/>
    <w:rsid w:val="00777F3E"/>
    <w:rsid w:val="007801AD"/>
    <w:rsid w:val="00780287"/>
    <w:rsid w:val="007803C9"/>
    <w:rsid w:val="007808F5"/>
    <w:rsid w:val="00781460"/>
    <w:rsid w:val="00781752"/>
    <w:rsid w:val="00781BF1"/>
    <w:rsid w:val="00781E9D"/>
    <w:rsid w:val="007820D6"/>
    <w:rsid w:val="007823F4"/>
    <w:rsid w:val="00782F57"/>
    <w:rsid w:val="00783D6D"/>
    <w:rsid w:val="00783E4F"/>
    <w:rsid w:val="00784319"/>
    <w:rsid w:val="00784E77"/>
    <w:rsid w:val="00784EC6"/>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3973"/>
    <w:rsid w:val="007B41BD"/>
    <w:rsid w:val="007B4534"/>
    <w:rsid w:val="007B4A90"/>
    <w:rsid w:val="007B509C"/>
    <w:rsid w:val="007B539A"/>
    <w:rsid w:val="007B62CE"/>
    <w:rsid w:val="007B6554"/>
    <w:rsid w:val="007B7258"/>
    <w:rsid w:val="007B7CEB"/>
    <w:rsid w:val="007C048E"/>
    <w:rsid w:val="007C0579"/>
    <w:rsid w:val="007C091A"/>
    <w:rsid w:val="007C0A91"/>
    <w:rsid w:val="007C0F86"/>
    <w:rsid w:val="007C1EFD"/>
    <w:rsid w:val="007C2AC6"/>
    <w:rsid w:val="007C367B"/>
    <w:rsid w:val="007C3CBA"/>
    <w:rsid w:val="007C6380"/>
    <w:rsid w:val="007C6589"/>
    <w:rsid w:val="007C6624"/>
    <w:rsid w:val="007C6AA4"/>
    <w:rsid w:val="007C70A7"/>
    <w:rsid w:val="007C734E"/>
    <w:rsid w:val="007C7590"/>
    <w:rsid w:val="007C7805"/>
    <w:rsid w:val="007D203B"/>
    <w:rsid w:val="007D255E"/>
    <w:rsid w:val="007D2845"/>
    <w:rsid w:val="007D312E"/>
    <w:rsid w:val="007D31E1"/>
    <w:rsid w:val="007D320A"/>
    <w:rsid w:val="007D349B"/>
    <w:rsid w:val="007D35D3"/>
    <w:rsid w:val="007D3865"/>
    <w:rsid w:val="007D4653"/>
    <w:rsid w:val="007D4B2D"/>
    <w:rsid w:val="007D51EB"/>
    <w:rsid w:val="007D6D92"/>
    <w:rsid w:val="007D729A"/>
    <w:rsid w:val="007E045A"/>
    <w:rsid w:val="007E05F6"/>
    <w:rsid w:val="007E0891"/>
    <w:rsid w:val="007E0DCE"/>
    <w:rsid w:val="007E0F1C"/>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5B8"/>
    <w:rsid w:val="007E6756"/>
    <w:rsid w:val="007E6883"/>
    <w:rsid w:val="007E6F72"/>
    <w:rsid w:val="007E70AB"/>
    <w:rsid w:val="007E78DE"/>
    <w:rsid w:val="007E7B5F"/>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2D90"/>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A2D"/>
    <w:rsid w:val="00827DE1"/>
    <w:rsid w:val="0083030C"/>
    <w:rsid w:val="00831261"/>
    <w:rsid w:val="0083133B"/>
    <w:rsid w:val="00831CFD"/>
    <w:rsid w:val="008320EE"/>
    <w:rsid w:val="008328FC"/>
    <w:rsid w:val="00833368"/>
    <w:rsid w:val="00833681"/>
    <w:rsid w:val="00834A90"/>
    <w:rsid w:val="0083531B"/>
    <w:rsid w:val="00836FD3"/>
    <w:rsid w:val="0083709C"/>
    <w:rsid w:val="0084243D"/>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761"/>
    <w:rsid w:val="00852B87"/>
    <w:rsid w:val="00852D5D"/>
    <w:rsid w:val="0085373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4FCB"/>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5FFC"/>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4C7"/>
    <w:rsid w:val="008905F4"/>
    <w:rsid w:val="0089129C"/>
    <w:rsid w:val="00891D3D"/>
    <w:rsid w:val="0089244B"/>
    <w:rsid w:val="0089361C"/>
    <w:rsid w:val="0089369A"/>
    <w:rsid w:val="00893F52"/>
    <w:rsid w:val="00893F9D"/>
    <w:rsid w:val="0089410B"/>
    <w:rsid w:val="00895969"/>
    <w:rsid w:val="00895DA4"/>
    <w:rsid w:val="00895DA8"/>
    <w:rsid w:val="008960E4"/>
    <w:rsid w:val="008972D0"/>
    <w:rsid w:val="00897A8E"/>
    <w:rsid w:val="008A1193"/>
    <w:rsid w:val="008A1FCD"/>
    <w:rsid w:val="008A2B9C"/>
    <w:rsid w:val="008A2C0F"/>
    <w:rsid w:val="008A341E"/>
    <w:rsid w:val="008A3573"/>
    <w:rsid w:val="008A3C8B"/>
    <w:rsid w:val="008A3F2A"/>
    <w:rsid w:val="008A4EA0"/>
    <w:rsid w:val="008A51D7"/>
    <w:rsid w:val="008A53E0"/>
    <w:rsid w:val="008A5F07"/>
    <w:rsid w:val="008A6652"/>
    <w:rsid w:val="008A6E99"/>
    <w:rsid w:val="008A72AA"/>
    <w:rsid w:val="008A73D3"/>
    <w:rsid w:val="008A759C"/>
    <w:rsid w:val="008B0AF1"/>
    <w:rsid w:val="008B0F0B"/>
    <w:rsid w:val="008B1240"/>
    <w:rsid w:val="008B1BE6"/>
    <w:rsid w:val="008B2AD1"/>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4C7A"/>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4F5C"/>
    <w:rsid w:val="008D5244"/>
    <w:rsid w:val="008D52EC"/>
    <w:rsid w:val="008D5F7F"/>
    <w:rsid w:val="008D60B7"/>
    <w:rsid w:val="008D6CC2"/>
    <w:rsid w:val="008D7083"/>
    <w:rsid w:val="008D733D"/>
    <w:rsid w:val="008D735E"/>
    <w:rsid w:val="008D7FE9"/>
    <w:rsid w:val="008E0110"/>
    <w:rsid w:val="008E0C33"/>
    <w:rsid w:val="008E0CF8"/>
    <w:rsid w:val="008E1324"/>
    <w:rsid w:val="008E19B0"/>
    <w:rsid w:val="008E2340"/>
    <w:rsid w:val="008E2AC5"/>
    <w:rsid w:val="008E32B8"/>
    <w:rsid w:val="008E33B5"/>
    <w:rsid w:val="008E340B"/>
    <w:rsid w:val="008E3B9E"/>
    <w:rsid w:val="008E49FF"/>
    <w:rsid w:val="008E56BE"/>
    <w:rsid w:val="008E572F"/>
    <w:rsid w:val="008E654D"/>
    <w:rsid w:val="008E660A"/>
    <w:rsid w:val="008E68BA"/>
    <w:rsid w:val="008E6945"/>
    <w:rsid w:val="008E710E"/>
    <w:rsid w:val="008F094A"/>
    <w:rsid w:val="008F0AEE"/>
    <w:rsid w:val="008F10BF"/>
    <w:rsid w:val="008F15C4"/>
    <w:rsid w:val="008F2797"/>
    <w:rsid w:val="008F29EA"/>
    <w:rsid w:val="008F2A13"/>
    <w:rsid w:val="008F2E37"/>
    <w:rsid w:val="008F3C8F"/>
    <w:rsid w:val="008F3EE3"/>
    <w:rsid w:val="008F435F"/>
    <w:rsid w:val="008F4F49"/>
    <w:rsid w:val="008F6A48"/>
    <w:rsid w:val="008F6C97"/>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736"/>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D06"/>
    <w:rsid w:val="0092467D"/>
    <w:rsid w:val="009249CD"/>
    <w:rsid w:val="00924A00"/>
    <w:rsid w:val="00924FB2"/>
    <w:rsid w:val="00925434"/>
    <w:rsid w:val="00925CA3"/>
    <w:rsid w:val="00926E0D"/>
    <w:rsid w:val="00927332"/>
    <w:rsid w:val="009276A0"/>
    <w:rsid w:val="0093023A"/>
    <w:rsid w:val="009305CE"/>
    <w:rsid w:val="009310FA"/>
    <w:rsid w:val="00931549"/>
    <w:rsid w:val="009329C0"/>
    <w:rsid w:val="00932B66"/>
    <w:rsid w:val="0093318B"/>
    <w:rsid w:val="00933642"/>
    <w:rsid w:val="00933DFE"/>
    <w:rsid w:val="00934350"/>
    <w:rsid w:val="00934A62"/>
    <w:rsid w:val="00934B96"/>
    <w:rsid w:val="00934FB6"/>
    <w:rsid w:val="00935226"/>
    <w:rsid w:val="00935754"/>
    <w:rsid w:val="009358AE"/>
    <w:rsid w:val="009363B3"/>
    <w:rsid w:val="009368D3"/>
    <w:rsid w:val="00936AA1"/>
    <w:rsid w:val="00937030"/>
    <w:rsid w:val="009371CE"/>
    <w:rsid w:val="009375BA"/>
    <w:rsid w:val="0094040B"/>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41C7"/>
    <w:rsid w:val="0095464D"/>
    <w:rsid w:val="009548C0"/>
    <w:rsid w:val="0095739E"/>
    <w:rsid w:val="0096040C"/>
    <w:rsid w:val="00960558"/>
    <w:rsid w:val="0096094D"/>
    <w:rsid w:val="00962220"/>
    <w:rsid w:val="00962CD5"/>
    <w:rsid w:val="00963AA8"/>
    <w:rsid w:val="00963CE6"/>
    <w:rsid w:val="00965959"/>
    <w:rsid w:val="00965A36"/>
    <w:rsid w:val="009660C6"/>
    <w:rsid w:val="009667F5"/>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5CCC"/>
    <w:rsid w:val="00976375"/>
    <w:rsid w:val="00976704"/>
    <w:rsid w:val="00977A6A"/>
    <w:rsid w:val="00977C49"/>
    <w:rsid w:val="00977FD1"/>
    <w:rsid w:val="00984207"/>
    <w:rsid w:val="00984B21"/>
    <w:rsid w:val="009853B7"/>
    <w:rsid w:val="00985631"/>
    <w:rsid w:val="00985696"/>
    <w:rsid w:val="009858F3"/>
    <w:rsid w:val="009870E9"/>
    <w:rsid w:val="00987452"/>
    <w:rsid w:val="0098774D"/>
    <w:rsid w:val="00987A64"/>
    <w:rsid w:val="009913C4"/>
    <w:rsid w:val="009913DC"/>
    <w:rsid w:val="00991B4C"/>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1D47"/>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83C"/>
    <w:rsid w:val="009C7A1B"/>
    <w:rsid w:val="009D03D6"/>
    <w:rsid w:val="009D0C2E"/>
    <w:rsid w:val="009D1DB4"/>
    <w:rsid w:val="009D2B04"/>
    <w:rsid w:val="009D4404"/>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1D0"/>
    <w:rsid w:val="009E28E0"/>
    <w:rsid w:val="009E2A72"/>
    <w:rsid w:val="009E2B76"/>
    <w:rsid w:val="009E3400"/>
    <w:rsid w:val="009E38C6"/>
    <w:rsid w:val="009E3AF4"/>
    <w:rsid w:val="009E408B"/>
    <w:rsid w:val="009E44AA"/>
    <w:rsid w:val="009E48A6"/>
    <w:rsid w:val="009E49F5"/>
    <w:rsid w:val="009E4E2C"/>
    <w:rsid w:val="009E5842"/>
    <w:rsid w:val="009E64C2"/>
    <w:rsid w:val="009E721C"/>
    <w:rsid w:val="009E77FC"/>
    <w:rsid w:val="009E7F2F"/>
    <w:rsid w:val="009F08F1"/>
    <w:rsid w:val="009F0F39"/>
    <w:rsid w:val="009F1DFC"/>
    <w:rsid w:val="009F20AE"/>
    <w:rsid w:val="009F30BE"/>
    <w:rsid w:val="009F3277"/>
    <w:rsid w:val="009F3F53"/>
    <w:rsid w:val="009F46A5"/>
    <w:rsid w:val="009F558E"/>
    <w:rsid w:val="009F617D"/>
    <w:rsid w:val="009F6760"/>
    <w:rsid w:val="009F6B29"/>
    <w:rsid w:val="00A011EA"/>
    <w:rsid w:val="00A036B3"/>
    <w:rsid w:val="00A03857"/>
    <w:rsid w:val="00A038C5"/>
    <w:rsid w:val="00A03DF8"/>
    <w:rsid w:val="00A04002"/>
    <w:rsid w:val="00A05481"/>
    <w:rsid w:val="00A05D70"/>
    <w:rsid w:val="00A06633"/>
    <w:rsid w:val="00A0667A"/>
    <w:rsid w:val="00A071AC"/>
    <w:rsid w:val="00A075C0"/>
    <w:rsid w:val="00A10E89"/>
    <w:rsid w:val="00A10F48"/>
    <w:rsid w:val="00A12046"/>
    <w:rsid w:val="00A12BE4"/>
    <w:rsid w:val="00A13DAA"/>
    <w:rsid w:val="00A14104"/>
    <w:rsid w:val="00A1539B"/>
    <w:rsid w:val="00A15D01"/>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568B"/>
    <w:rsid w:val="00A25B36"/>
    <w:rsid w:val="00A2606B"/>
    <w:rsid w:val="00A26811"/>
    <w:rsid w:val="00A2681C"/>
    <w:rsid w:val="00A273B6"/>
    <w:rsid w:val="00A30549"/>
    <w:rsid w:val="00A30E3F"/>
    <w:rsid w:val="00A310DA"/>
    <w:rsid w:val="00A31112"/>
    <w:rsid w:val="00A312D6"/>
    <w:rsid w:val="00A314A6"/>
    <w:rsid w:val="00A323F6"/>
    <w:rsid w:val="00A3277E"/>
    <w:rsid w:val="00A3397B"/>
    <w:rsid w:val="00A3423B"/>
    <w:rsid w:val="00A368E5"/>
    <w:rsid w:val="00A36974"/>
    <w:rsid w:val="00A36BD5"/>
    <w:rsid w:val="00A36D8E"/>
    <w:rsid w:val="00A3733D"/>
    <w:rsid w:val="00A3799D"/>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2D8"/>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65"/>
    <w:rsid w:val="00A63437"/>
    <w:rsid w:val="00A63B2E"/>
    <w:rsid w:val="00A63E9E"/>
    <w:rsid w:val="00A63F48"/>
    <w:rsid w:val="00A64715"/>
    <w:rsid w:val="00A64771"/>
    <w:rsid w:val="00A64D62"/>
    <w:rsid w:val="00A650AA"/>
    <w:rsid w:val="00A66662"/>
    <w:rsid w:val="00A666F2"/>
    <w:rsid w:val="00A676ED"/>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856"/>
    <w:rsid w:val="00A81EB7"/>
    <w:rsid w:val="00A82D12"/>
    <w:rsid w:val="00A838C4"/>
    <w:rsid w:val="00A83AF3"/>
    <w:rsid w:val="00A84998"/>
    <w:rsid w:val="00A854CB"/>
    <w:rsid w:val="00A85874"/>
    <w:rsid w:val="00A85917"/>
    <w:rsid w:val="00A87A97"/>
    <w:rsid w:val="00A90027"/>
    <w:rsid w:val="00A90111"/>
    <w:rsid w:val="00A9096F"/>
    <w:rsid w:val="00A91140"/>
    <w:rsid w:val="00A91B6C"/>
    <w:rsid w:val="00A92147"/>
    <w:rsid w:val="00A92302"/>
    <w:rsid w:val="00A92C4E"/>
    <w:rsid w:val="00A938BC"/>
    <w:rsid w:val="00A94A18"/>
    <w:rsid w:val="00A95FA3"/>
    <w:rsid w:val="00A960D4"/>
    <w:rsid w:val="00AA0838"/>
    <w:rsid w:val="00AA1A7C"/>
    <w:rsid w:val="00AA1FDB"/>
    <w:rsid w:val="00AA25AB"/>
    <w:rsid w:val="00AA286F"/>
    <w:rsid w:val="00AA2E76"/>
    <w:rsid w:val="00AA30EA"/>
    <w:rsid w:val="00AA4088"/>
    <w:rsid w:val="00AA4880"/>
    <w:rsid w:val="00AA4930"/>
    <w:rsid w:val="00AA4B92"/>
    <w:rsid w:val="00AA54B9"/>
    <w:rsid w:val="00AA5792"/>
    <w:rsid w:val="00AA579D"/>
    <w:rsid w:val="00AA68D3"/>
    <w:rsid w:val="00AA69BA"/>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8CF"/>
    <w:rsid w:val="00AC5966"/>
    <w:rsid w:val="00AC5BBE"/>
    <w:rsid w:val="00AC5CF7"/>
    <w:rsid w:val="00AC61B8"/>
    <w:rsid w:val="00AC63EA"/>
    <w:rsid w:val="00AC6525"/>
    <w:rsid w:val="00AC66B4"/>
    <w:rsid w:val="00AC6D42"/>
    <w:rsid w:val="00AC7231"/>
    <w:rsid w:val="00AC733F"/>
    <w:rsid w:val="00AC75EA"/>
    <w:rsid w:val="00AD022C"/>
    <w:rsid w:val="00AD07B8"/>
    <w:rsid w:val="00AD0F48"/>
    <w:rsid w:val="00AD130B"/>
    <w:rsid w:val="00AD15CE"/>
    <w:rsid w:val="00AD1BC1"/>
    <w:rsid w:val="00AD338F"/>
    <w:rsid w:val="00AD3638"/>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166C"/>
    <w:rsid w:val="00AF3A10"/>
    <w:rsid w:val="00AF4066"/>
    <w:rsid w:val="00AF47E9"/>
    <w:rsid w:val="00AF4E29"/>
    <w:rsid w:val="00AF4F81"/>
    <w:rsid w:val="00AF518D"/>
    <w:rsid w:val="00AF64E7"/>
    <w:rsid w:val="00AF6831"/>
    <w:rsid w:val="00AF68B8"/>
    <w:rsid w:val="00AF7288"/>
    <w:rsid w:val="00AF7421"/>
    <w:rsid w:val="00AF7750"/>
    <w:rsid w:val="00AF7BD2"/>
    <w:rsid w:val="00AF7F28"/>
    <w:rsid w:val="00B0082E"/>
    <w:rsid w:val="00B0139C"/>
    <w:rsid w:val="00B01EF4"/>
    <w:rsid w:val="00B02CE6"/>
    <w:rsid w:val="00B02F93"/>
    <w:rsid w:val="00B03759"/>
    <w:rsid w:val="00B03977"/>
    <w:rsid w:val="00B039C4"/>
    <w:rsid w:val="00B04613"/>
    <w:rsid w:val="00B04BD0"/>
    <w:rsid w:val="00B04D6F"/>
    <w:rsid w:val="00B0574C"/>
    <w:rsid w:val="00B05F33"/>
    <w:rsid w:val="00B068B1"/>
    <w:rsid w:val="00B1044F"/>
    <w:rsid w:val="00B1080F"/>
    <w:rsid w:val="00B11B79"/>
    <w:rsid w:val="00B11E83"/>
    <w:rsid w:val="00B12639"/>
    <w:rsid w:val="00B12848"/>
    <w:rsid w:val="00B12B5A"/>
    <w:rsid w:val="00B13922"/>
    <w:rsid w:val="00B13BCB"/>
    <w:rsid w:val="00B13C50"/>
    <w:rsid w:val="00B13EE8"/>
    <w:rsid w:val="00B1471C"/>
    <w:rsid w:val="00B15A22"/>
    <w:rsid w:val="00B16CF7"/>
    <w:rsid w:val="00B16F09"/>
    <w:rsid w:val="00B17411"/>
    <w:rsid w:val="00B179F5"/>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0C59"/>
    <w:rsid w:val="00B32156"/>
    <w:rsid w:val="00B326CA"/>
    <w:rsid w:val="00B333EF"/>
    <w:rsid w:val="00B33633"/>
    <w:rsid w:val="00B33DC7"/>
    <w:rsid w:val="00B346F0"/>
    <w:rsid w:val="00B34DAE"/>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82C"/>
    <w:rsid w:val="00B45944"/>
    <w:rsid w:val="00B45A06"/>
    <w:rsid w:val="00B45BE7"/>
    <w:rsid w:val="00B46193"/>
    <w:rsid w:val="00B461C1"/>
    <w:rsid w:val="00B46644"/>
    <w:rsid w:val="00B529E6"/>
    <w:rsid w:val="00B530BA"/>
    <w:rsid w:val="00B5361F"/>
    <w:rsid w:val="00B53653"/>
    <w:rsid w:val="00B53866"/>
    <w:rsid w:val="00B53F4D"/>
    <w:rsid w:val="00B546DA"/>
    <w:rsid w:val="00B548C1"/>
    <w:rsid w:val="00B548C5"/>
    <w:rsid w:val="00B54AC4"/>
    <w:rsid w:val="00B55D49"/>
    <w:rsid w:val="00B56A15"/>
    <w:rsid w:val="00B5786C"/>
    <w:rsid w:val="00B6030C"/>
    <w:rsid w:val="00B60AFA"/>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0E2"/>
    <w:rsid w:val="00B716E0"/>
    <w:rsid w:val="00B72641"/>
    <w:rsid w:val="00B72732"/>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FB"/>
    <w:rsid w:val="00B84E5A"/>
    <w:rsid w:val="00B85343"/>
    <w:rsid w:val="00B85B50"/>
    <w:rsid w:val="00B86477"/>
    <w:rsid w:val="00B86A89"/>
    <w:rsid w:val="00B87423"/>
    <w:rsid w:val="00B87BC4"/>
    <w:rsid w:val="00B9048B"/>
    <w:rsid w:val="00B90AB5"/>
    <w:rsid w:val="00B911AE"/>
    <w:rsid w:val="00B914F2"/>
    <w:rsid w:val="00B91C83"/>
    <w:rsid w:val="00B91C8B"/>
    <w:rsid w:val="00B92A0C"/>
    <w:rsid w:val="00B92BF9"/>
    <w:rsid w:val="00B941DB"/>
    <w:rsid w:val="00B946F2"/>
    <w:rsid w:val="00B94B85"/>
    <w:rsid w:val="00B94CA3"/>
    <w:rsid w:val="00B951F9"/>
    <w:rsid w:val="00B9560E"/>
    <w:rsid w:val="00B96995"/>
    <w:rsid w:val="00B969DA"/>
    <w:rsid w:val="00B97084"/>
    <w:rsid w:val="00B9764A"/>
    <w:rsid w:val="00B9793E"/>
    <w:rsid w:val="00BA0E8D"/>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00F"/>
    <w:rsid w:val="00BB1569"/>
    <w:rsid w:val="00BB20FA"/>
    <w:rsid w:val="00BB35BA"/>
    <w:rsid w:val="00BB3CA3"/>
    <w:rsid w:val="00BB3ECE"/>
    <w:rsid w:val="00BB4613"/>
    <w:rsid w:val="00BB47C4"/>
    <w:rsid w:val="00BB55D0"/>
    <w:rsid w:val="00BB61BF"/>
    <w:rsid w:val="00BB65D4"/>
    <w:rsid w:val="00BB69A4"/>
    <w:rsid w:val="00BB73C6"/>
    <w:rsid w:val="00BB7D5D"/>
    <w:rsid w:val="00BC03AC"/>
    <w:rsid w:val="00BC0B24"/>
    <w:rsid w:val="00BC0BF1"/>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578"/>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E7D7C"/>
    <w:rsid w:val="00BF06F3"/>
    <w:rsid w:val="00BF071E"/>
    <w:rsid w:val="00BF0F26"/>
    <w:rsid w:val="00BF2584"/>
    <w:rsid w:val="00BF264A"/>
    <w:rsid w:val="00BF27DD"/>
    <w:rsid w:val="00BF3095"/>
    <w:rsid w:val="00BF32C8"/>
    <w:rsid w:val="00BF37AE"/>
    <w:rsid w:val="00BF3964"/>
    <w:rsid w:val="00BF3C71"/>
    <w:rsid w:val="00BF3D93"/>
    <w:rsid w:val="00BF44BE"/>
    <w:rsid w:val="00BF573A"/>
    <w:rsid w:val="00BF687C"/>
    <w:rsid w:val="00BF6F2C"/>
    <w:rsid w:val="00BF7255"/>
    <w:rsid w:val="00BF765B"/>
    <w:rsid w:val="00C02FE6"/>
    <w:rsid w:val="00C036B1"/>
    <w:rsid w:val="00C04370"/>
    <w:rsid w:val="00C05FA5"/>
    <w:rsid w:val="00C06986"/>
    <w:rsid w:val="00C06F43"/>
    <w:rsid w:val="00C07197"/>
    <w:rsid w:val="00C0799D"/>
    <w:rsid w:val="00C07A46"/>
    <w:rsid w:val="00C102A2"/>
    <w:rsid w:val="00C107BF"/>
    <w:rsid w:val="00C108C8"/>
    <w:rsid w:val="00C10CDB"/>
    <w:rsid w:val="00C116BF"/>
    <w:rsid w:val="00C1188B"/>
    <w:rsid w:val="00C12884"/>
    <w:rsid w:val="00C12B37"/>
    <w:rsid w:val="00C13508"/>
    <w:rsid w:val="00C13747"/>
    <w:rsid w:val="00C14720"/>
    <w:rsid w:val="00C15DCF"/>
    <w:rsid w:val="00C17627"/>
    <w:rsid w:val="00C17AF0"/>
    <w:rsid w:val="00C17DD2"/>
    <w:rsid w:val="00C20025"/>
    <w:rsid w:val="00C20A9C"/>
    <w:rsid w:val="00C20B80"/>
    <w:rsid w:val="00C21DC6"/>
    <w:rsid w:val="00C220F3"/>
    <w:rsid w:val="00C22430"/>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C0E"/>
    <w:rsid w:val="00C34FA7"/>
    <w:rsid w:val="00C353FD"/>
    <w:rsid w:val="00C35458"/>
    <w:rsid w:val="00C3555E"/>
    <w:rsid w:val="00C357EA"/>
    <w:rsid w:val="00C35FAF"/>
    <w:rsid w:val="00C362E6"/>
    <w:rsid w:val="00C365C3"/>
    <w:rsid w:val="00C36FEB"/>
    <w:rsid w:val="00C3712C"/>
    <w:rsid w:val="00C37E5B"/>
    <w:rsid w:val="00C403B5"/>
    <w:rsid w:val="00C404C7"/>
    <w:rsid w:val="00C40C4F"/>
    <w:rsid w:val="00C413E2"/>
    <w:rsid w:val="00C41408"/>
    <w:rsid w:val="00C41413"/>
    <w:rsid w:val="00C4247E"/>
    <w:rsid w:val="00C42ADF"/>
    <w:rsid w:val="00C42C06"/>
    <w:rsid w:val="00C43103"/>
    <w:rsid w:val="00C435BD"/>
    <w:rsid w:val="00C43786"/>
    <w:rsid w:val="00C43F04"/>
    <w:rsid w:val="00C442E8"/>
    <w:rsid w:val="00C448D9"/>
    <w:rsid w:val="00C452F1"/>
    <w:rsid w:val="00C461E4"/>
    <w:rsid w:val="00C4712B"/>
    <w:rsid w:val="00C47B92"/>
    <w:rsid w:val="00C47FCB"/>
    <w:rsid w:val="00C5046D"/>
    <w:rsid w:val="00C50538"/>
    <w:rsid w:val="00C50F80"/>
    <w:rsid w:val="00C5186E"/>
    <w:rsid w:val="00C52516"/>
    <w:rsid w:val="00C52B3F"/>
    <w:rsid w:val="00C54001"/>
    <w:rsid w:val="00C55661"/>
    <w:rsid w:val="00C56AEE"/>
    <w:rsid w:val="00C574ED"/>
    <w:rsid w:val="00C57B19"/>
    <w:rsid w:val="00C57B71"/>
    <w:rsid w:val="00C57F6F"/>
    <w:rsid w:val="00C603D9"/>
    <w:rsid w:val="00C61F29"/>
    <w:rsid w:val="00C62AB9"/>
    <w:rsid w:val="00C63820"/>
    <w:rsid w:val="00C6396B"/>
    <w:rsid w:val="00C63DA1"/>
    <w:rsid w:val="00C6421F"/>
    <w:rsid w:val="00C67258"/>
    <w:rsid w:val="00C679D5"/>
    <w:rsid w:val="00C67E06"/>
    <w:rsid w:val="00C67E65"/>
    <w:rsid w:val="00C70950"/>
    <w:rsid w:val="00C712F7"/>
    <w:rsid w:val="00C71CBA"/>
    <w:rsid w:val="00C725F8"/>
    <w:rsid w:val="00C72AAA"/>
    <w:rsid w:val="00C72EB2"/>
    <w:rsid w:val="00C731AA"/>
    <w:rsid w:val="00C735D7"/>
    <w:rsid w:val="00C739CF"/>
    <w:rsid w:val="00C74124"/>
    <w:rsid w:val="00C74C54"/>
    <w:rsid w:val="00C7595D"/>
    <w:rsid w:val="00C805F0"/>
    <w:rsid w:val="00C80FA8"/>
    <w:rsid w:val="00C812D1"/>
    <w:rsid w:val="00C81DDC"/>
    <w:rsid w:val="00C82081"/>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4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16A9"/>
    <w:rsid w:val="00CA1A28"/>
    <w:rsid w:val="00CA1E12"/>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CAC"/>
    <w:rsid w:val="00CB2F7A"/>
    <w:rsid w:val="00CB390D"/>
    <w:rsid w:val="00CB3DD8"/>
    <w:rsid w:val="00CB4559"/>
    <w:rsid w:val="00CB581F"/>
    <w:rsid w:val="00CB5A51"/>
    <w:rsid w:val="00CB5B87"/>
    <w:rsid w:val="00CB5D95"/>
    <w:rsid w:val="00CB5F35"/>
    <w:rsid w:val="00CB6031"/>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D2E"/>
    <w:rsid w:val="00CD02D7"/>
    <w:rsid w:val="00CD03AF"/>
    <w:rsid w:val="00CD1282"/>
    <w:rsid w:val="00CD1BDE"/>
    <w:rsid w:val="00CD269C"/>
    <w:rsid w:val="00CD2B39"/>
    <w:rsid w:val="00CD3522"/>
    <w:rsid w:val="00CD3856"/>
    <w:rsid w:val="00CD438E"/>
    <w:rsid w:val="00CD454B"/>
    <w:rsid w:val="00CD4576"/>
    <w:rsid w:val="00CD4BFE"/>
    <w:rsid w:val="00CD65CB"/>
    <w:rsid w:val="00CD6F2F"/>
    <w:rsid w:val="00CD7982"/>
    <w:rsid w:val="00CE067B"/>
    <w:rsid w:val="00CE0CEC"/>
    <w:rsid w:val="00CE0E45"/>
    <w:rsid w:val="00CE1E9A"/>
    <w:rsid w:val="00CE2879"/>
    <w:rsid w:val="00CE3172"/>
    <w:rsid w:val="00CE3301"/>
    <w:rsid w:val="00CE357E"/>
    <w:rsid w:val="00CE39D1"/>
    <w:rsid w:val="00CE3BDD"/>
    <w:rsid w:val="00CE4AF0"/>
    <w:rsid w:val="00CE4B24"/>
    <w:rsid w:val="00CE55E4"/>
    <w:rsid w:val="00CE5D43"/>
    <w:rsid w:val="00CE602C"/>
    <w:rsid w:val="00CE64E3"/>
    <w:rsid w:val="00CE6F62"/>
    <w:rsid w:val="00CE7150"/>
    <w:rsid w:val="00CE727E"/>
    <w:rsid w:val="00CE79FE"/>
    <w:rsid w:val="00CF0105"/>
    <w:rsid w:val="00CF053D"/>
    <w:rsid w:val="00CF09FB"/>
    <w:rsid w:val="00CF0A61"/>
    <w:rsid w:val="00CF1968"/>
    <w:rsid w:val="00CF2AE6"/>
    <w:rsid w:val="00CF2E6B"/>
    <w:rsid w:val="00CF364D"/>
    <w:rsid w:val="00CF3F03"/>
    <w:rsid w:val="00CF5B41"/>
    <w:rsid w:val="00CF5F6A"/>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4B0E"/>
    <w:rsid w:val="00D154D5"/>
    <w:rsid w:val="00D167CD"/>
    <w:rsid w:val="00D21CAB"/>
    <w:rsid w:val="00D21F0D"/>
    <w:rsid w:val="00D230E7"/>
    <w:rsid w:val="00D23601"/>
    <w:rsid w:val="00D243D3"/>
    <w:rsid w:val="00D247C5"/>
    <w:rsid w:val="00D24840"/>
    <w:rsid w:val="00D24B1A"/>
    <w:rsid w:val="00D25E60"/>
    <w:rsid w:val="00D26ACF"/>
    <w:rsid w:val="00D27A29"/>
    <w:rsid w:val="00D302A2"/>
    <w:rsid w:val="00D30C45"/>
    <w:rsid w:val="00D31B0A"/>
    <w:rsid w:val="00D32982"/>
    <w:rsid w:val="00D33CC4"/>
    <w:rsid w:val="00D33D6F"/>
    <w:rsid w:val="00D34133"/>
    <w:rsid w:val="00D34279"/>
    <w:rsid w:val="00D346F3"/>
    <w:rsid w:val="00D34826"/>
    <w:rsid w:val="00D34F53"/>
    <w:rsid w:val="00D352AF"/>
    <w:rsid w:val="00D353EC"/>
    <w:rsid w:val="00D35829"/>
    <w:rsid w:val="00D35F97"/>
    <w:rsid w:val="00D36274"/>
    <w:rsid w:val="00D36949"/>
    <w:rsid w:val="00D36C39"/>
    <w:rsid w:val="00D36CB4"/>
    <w:rsid w:val="00D3701A"/>
    <w:rsid w:val="00D37228"/>
    <w:rsid w:val="00D379C8"/>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D5A"/>
    <w:rsid w:val="00D54B89"/>
    <w:rsid w:val="00D55822"/>
    <w:rsid w:val="00D55BC1"/>
    <w:rsid w:val="00D56AD9"/>
    <w:rsid w:val="00D57312"/>
    <w:rsid w:val="00D577BC"/>
    <w:rsid w:val="00D61B90"/>
    <w:rsid w:val="00D61C4B"/>
    <w:rsid w:val="00D61D58"/>
    <w:rsid w:val="00D61FE7"/>
    <w:rsid w:val="00D6239E"/>
    <w:rsid w:val="00D62603"/>
    <w:rsid w:val="00D628CA"/>
    <w:rsid w:val="00D62AE6"/>
    <w:rsid w:val="00D62B94"/>
    <w:rsid w:val="00D63198"/>
    <w:rsid w:val="00D631AA"/>
    <w:rsid w:val="00D635DC"/>
    <w:rsid w:val="00D636EB"/>
    <w:rsid w:val="00D6380C"/>
    <w:rsid w:val="00D63885"/>
    <w:rsid w:val="00D64069"/>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0AF0"/>
    <w:rsid w:val="00D90F2B"/>
    <w:rsid w:val="00D9211A"/>
    <w:rsid w:val="00D92A8C"/>
    <w:rsid w:val="00D93D2A"/>
    <w:rsid w:val="00D94320"/>
    <w:rsid w:val="00D94B23"/>
    <w:rsid w:val="00D95C09"/>
    <w:rsid w:val="00D95CC8"/>
    <w:rsid w:val="00D95D13"/>
    <w:rsid w:val="00D97517"/>
    <w:rsid w:val="00D97733"/>
    <w:rsid w:val="00D97895"/>
    <w:rsid w:val="00D97A4E"/>
    <w:rsid w:val="00D97E38"/>
    <w:rsid w:val="00DA0116"/>
    <w:rsid w:val="00DA02FA"/>
    <w:rsid w:val="00DA0319"/>
    <w:rsid w:val="00DA0471"/>
    <w:rsid w:val="00DA0E1A"/>
    <w:rsid w:val="00DA1A98"/>
    <w:rsid w:val="00DA1CD9"/>
    <w:rsid w:val="00DA2573"/>
    <w:rsid w:val="00DA2C8A"/>
    <w:rsid w:val="00DA2EFD"/>
    <w:rsid w:val="00DA3CBC"/>
    <w:rsid w:val="00DA3F3C"/>
    <w:rsid w:val="00DA571E"/>
    <w:rsid w:val="00DA6C03"/>
    <w:rsid w:val="00DA6E0B"/>
    <w:rsid w:val="00DA76F3"/>
    <w:rsid w:val="00DA7894"/>
    <w:rsid w:val="00DA79B4"/>
    <w:rsid w:val="00DB08C4"/>
    <w:rsid w:val="00DB090F"/>
    <w:rsid w:val="00DB1C88"/>
    <w:rsid w:val="00DB21A9"/>
    <w:rsid w:val="00DB2894"/>
    <w:rsid w:val="00DB3699"/>
    <w:rsid w:val="00DB386F"/>
    <w:rsid w:val="00DB3B1A"/>
    <w:rsid w:val="00DB5219"/>
    <w:rsid w:val="00DB6498"/>
    <w:rsid w:val="00DB67AA"/>
    <w:rsid w:val="00DB698D"/>
    <w:rsid w:val="00DB7299"/>
    <w:rsid w:val="00DB7709"/>
    <w:rsid w:val="00DB77A2"/>
    <w:rsid w:val="00DB7918"/>
    <w:rsid w:val="00DB7B28"/>
    <w:rsid w:val="00DB7F4E"/>
    <w:rsid w:val="00DC036C"/>
    <w:rsid w:val="00DC0BD7"/>
    <w:rsid w:val="00DC12B8"/>
    <w:rsid w:val="00DC1F18"/>
    <w:rsid w:val="00DC2AD4"/>
    <w:rsid w:val="00DC2F11"/>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1B9D"/>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0D5D"/>
    <w:rsid w:val="00DE1828"/>
    <w:rsid w:val="00DE244C"/>
    <w:rsid w:val="00DE29EC"/>
    <w:rsid w:val="00DE2AAB"/>
    <w:rsid w:val="00DE4BB1"/>
    <w:rsid w:val="00DE5902"/>
    <w:rsid w:val="00DE5CB7"/>
    <w:rsid w:val="00DE5D70"/>
    <w:rsid w:val="00DE5EAB"/>
    <w:rsid w:val="00DE67E5"/>
    <w:rsid w:val="00DE706D"/>
    <w:rsid w:val="00DE728D"/>
    <w:rsid w:val="00DE75D3"/>
    <w:rsid w:val="00DE784B"/>
    <w:rsid w:val="00DE7D1A"/>
    <w:rsid w:val="00DF22F9"/>
    <w:rsid w:val="00DF2369"/>
    <w:rsid w:val="00DF28B2"/>
    <w:rsid w:val="00DF2D9D"/>
    <w:rsid w:val="00DF3A3F"/>
    <w:rsid w:val="00DF3BA7"/>
    <w:rsid w:val="00DF3C92"/>
    <w:rsid w:val="00DF4DAD"/>
    <w:rsid w:val="00DF566B"/>
    <w:rsid w:val="00DF5D18"/>
    <w:rsid w:val="00DF5D19"/>
    <w:rsid w:val="00DF7197"/>
    <w:rsid w:val="00DF7814"/>
    <w:rsid w:val="00DF7AA2"/>
    <w:rsid w:val="00E00077"/>
    <w:rsid w:val="00E03A5D"/>
    <w:rsid w:val="00E03EE6"/>
    <w:rsid w:val="00E040D4"/>
    <w:rsid w:val="00E056B5"/>
    <w:rsid w:val="00E058D6"/>
    <w:rsid w:val="00E0634C"/>
    <w:rsid w:val="00E07E38"/>
    <w:rsid w:val="00E104F0"/>
    <w:rsid w:val="00E110A0"/>
    <w:rsid w:val="00E11373"/>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C01"/>
    <w:rsid w:val="00E23C09"/>
    <w:rsid w:val="00E240A7"/>
    <w:rsid w:val="00E24246"/>
    <w:rsid w:val="00E24D18"/>
    <w:rsid w:val="00E252A1"/>
    <w:rsid w:val="00E25A02"/>
    <w:rsid w:val="00E278BD"/>
    <w:rsid w:val="00E27A77"/>
    <w:rsid w:val="00E27A99"/>
    <w:rsid w:val="00E27BE2"/>
    <w:rsid w:val="00E31699"/>
    <w:rsid w:val="00E31A8B"/>
    <w:rsid w:val="00E31CAE"/>
    <w:rsid w:val="00E321E8"/>
    <w:rsid w:val="00E33994"/>
    <w:rsid w:val="00E341E2"/>
    <w:rsid w:val="00E3472A"/>
    <w:rsid w:val="00E35182"/>
    <w:rsid w:val="00E35283"/>
    <w:rsid w:val="00E353D5"/>
    <w:rsid w:val="00E35413"/>
    <w:rsid w:val="00E35BA9"/>
    <w:rsid w:val="00E35EDF"/>
    <w:rsid w:val="00E35FFD"/>
    <w:rsid w:val="00E373C7"/>
    <w:rsid w:val="00E40333"/>
    <w:rsid w:val="00E4088C"/>
    <w:rsid w:val="00E40AC7"/>
    <w:rsid w:val="00E426B4"/>
    <w:rsid w:val="00E42BA9"/>
    <w:rsid w:val="00E43569"/>
    <w:rsid w:val="00E438F7"/>
    <w:rsid w:val="00E43956"/>
    <w:rsid w:val="00E43F67"/>
    <w:rsid w:val="00E4407F"/>
    <w:rsid w:val="00E442A0"/>
    <w:rsid w:val="00E4439C"/>
    <w:rsid w:val="00E44FA1"/>
    <w:rsid w:val="00E45DB2"/>
    <w:rsid w:val="00E45E95"/>
    <w:rsid w:val="00E463E0"/>
    <w:rsid w:val="00E46CF0"/>
    <w:rsid w:val="00E4780B"/>
    <w:rsid w:val="00E479B1"/>
    <w:rsid w:val="00E47CC1"/>
    <w:rsid w:val="00E50553"/>
    <w:rsid w:val="00E50CBE"/>
    <w:rsid w:val="00E510F5"/>
    <w:rsid w:val="00E5115A"/>
    <w:rsid w:val="00E51E10"/>
    <w:rsid w:val="00E520DF"/>
    <w:rsid w:val="00E52166"/>
    <w:rsid w:val="00E52C21"/>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243A"/>
    <w:rsid w:val="00E6443D"/>
    <w:rsid w:val="00E64853"/>
    <w:rsid w:val="00E64AE1"/>
    <w:rsid w:val="00E65F60"/>
    <w:rsid w:val="00E667B7"/>
    <w:rsid w:val="00E667DF"/>
    <w:rsid w:val="00E676B4"/>
    <w:rsid w:val="00E7058D"/>
    <w:rsid w:val="00E723B9"/>
    <w:rsid w:val="00E72798"/>
    <w:rsid w:val="00E7464E"/>
    <w:rsid w:val="00E74EF0"/>
    <w:rsid w:val="00E75C7C"/>
    <w:rsid w:val="00E75F56"/>
    <w:rsid w:val="00E76109"/>
    <w:rsid w:val="00E76505"/>
    <w:rsid w:val="00E769DE"/>
    <w:rsid w:val="00E77118"/>
    <w:rsid w:val="00E77D94"/>
    <w:rsid w:val="00E77EF8"/>
    <w:rsid w:val="00E800ED"/>
    <w:rsid w:val="00E80A4E"/>
    <w:rsid w:val="00E80A6F"/>
    <w:rsid w:val="00E81110"/>
    <w:rsid w:val="00E81245"/>
    <w:rsid w:val="00E8136B"/>
    <w:rsid w:val="00E81BDA"/>
    <w:rsid w:val="00E8294A"/>
    <w:rsid w:val="00E82B8A"/>
    <w:rsid w:val="00E83343"/>
    <w:rsid w:val="00E83462"/>
    <w:rsid w:val="00E83491"/>
    <w:rsid w:val="00E83FFE"/>
    <w:rsid w:val="00E84133"/>
    <w:rsid w:val="00E84570"/>
    <w:rsid w:val="00E84688"/>
    <w:rsid w:val="00E84BA6"/>
    <w:rsid w:val="00E85384"/>
    <w:rsid w:val="00E85760"/>
    <w:rsid w:val="00E8622B"/>
    <w:rsid w:val="00E902DC"/>
    <w:rsid w:val="00E90AB2"/>
    <w:rsid w:val="00E90C58"/>
    <w:rsid w:val="00E91430"/>
    <w:rsid w:val="00E91569"/>
    <w:rsid w:val="00E9242C"/>
    <w:rsid w:val="00E92744"/>
    <w:rsid w:val="00E933B5"/>
    <w:rsid w:val="00E93765"/>
    <w:rsid w:val="00E939EA"/>
    <w:rsid w:val="00E93AF7"/>
    <w:rsid w:val="00E93FDB"/>
    <w:rsid w:val="00E94193"/>
    <w:rsid w:val="00E94779"/>
    <w:rsid w:val="00E94B85"/>
    <w:rsid w:val="00E964E1"/>
    <w:rsid w:val="00E96754"/>
    <w:rsid w:val="00E969C1"/>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704"/>
    <w:rsid w:val="00EB0FBD"/>
    <w:rsid w:val="00EB1D61"/>
    <w:rsid w:val="00EB216D"/>
    <w:rsid w:val="00EB275E"/>
    <w:rsid w:val="00EB31EB"/>
    <w:rsid w:val="00EB3FD2"/>
    <w:rsid w:val="00EB4AD9"/>
    <w:rsid w:val="00EB4BAF"/>
    <w:rsid w:val="00EB5112"/>
    <w:rsid w:val="00EB56D2"/>
    <w:rsid w:val="00EB5F26"/>
    <w:rsid w:val="00EB6D20"/>
    <w:rsid w:val="00EB732E"/>
    <w:rsid w:val="00EC0378"/>
    <w:rsid w:val="00EC0B7B"/>
    <w:rsid w:val="00EC11B0"/>
    <w:rsid w:val="00EC131E"/>
    <w:rsid w:val="00EC1D32"/>
    <w:rsid w:val="00EC20E6"/>
    <w:rsid w:val="00EC214E"/>
    <w:rsid w:val="00EC28DB"/>
    <w:rsid w:val="00EC2AA3"/>
    <w:rsid w:val="00EC3A96"/>
    <w:rsid w:val="00EC3ACE"/>
    <w:rsid w:val="00EC43C9"/>
    <w:rsid w:val="00EC49F7"/>
    <w:rsid w:val="00EC4BF4"/>
    <w:rsid w:val="00EC55D0"/>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0B31"/>
    <w:rsid w:val="00EE13FE"/>
    <w:rsid w:val="00EE15DC"/>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979"/>
    <w:rsid w:val="00F10B93"/>
    <w:rsid w:val="00F11027"/>
    <w:rsid w:val="00F11564"/>
    <w:rsid w:val="00F1283F"/>
    <w:rsid w:val="00F12D2C"/>
    <w:rsid w:val="00F1307C"/>
    <w:rsid w:val="00F14D0E"/>
    <w:rsid w:val="00F16002"/>
    <w:rsid w:val="00F176E4"/>
    <w:rsid w:val="00F17C2F"/>
    <w:rsid w:val="00F17DB3"/>
    <w:rsid w:val="00F20063"/>
    <w:rsid w:val="00F204CA"/>
    <w:rsid w:val="00F214AB"/>
    <w:rsid w:val="00F218B7"/>
    <w:rsid w:val="00F22E76"/>
    <w:rsid w:val="00F238D7"/>
    <w:rsid w:val="00F23A43"/>
    <w:rsid w:val="00F24735"/>
    <w:rsid w:val="00F24BCC"/>
    <w:rsid w:val="00F261F2"/>
    <w:rsid w:val="00F265A8"/>
    <w:rsid w:val="00F26652"/>
    <w:rsid w:val="00F273D9"/>
    <w:rsid w:val="00F27611"/>
    <w:rsid w:val="00F306CB"/>
    <w:rsid w:val="00F3113A"/>
    <w:rsid w:val="00F320CC"/>
    <w:rsid w:val="00F324B5"/>
    <w:rsid w:val="00F325F7"/>
    <w:rsid w:val="00F32617"/>
    <w:rsid w:val="00F32650"/>
    <w:rsid w:val="00F32662"/>
    <w:rsid w:val="00F347DC"/>
    <w:rsid w:val="00F34E07"/>
    <w:rsid w:val="00F34E31"/>
    <w:rsid w:val="00F352A8"/>
    <w:rsid w:val="00F35507"/>
    <w:rsid w:val="00F36A39"/>
    <w:rsid w:val="00F36D60"/>
    <w:rsid w:val="00F379A8"/>
    <w:rsid w:val="00F41120"/>
    <w:rsid w:val="00F41981"/>
    <w:rsid w:val="00F41A1B"/>
    <w:rsid w:val="00F41D96"/>
    <w:rsid w:val="00F425D1"/>
    <w:rsid w:val="00F42CDC"/>
    <w:rsid w:val="00F42D11"/>
    <w:rsid w:val="00F42EB2"/>
    <w:rsid w:val="00F42FDD"/>
    <w:rsid w:val="00F434FD"/>
    <w:rsid w:val="00F43AFC"/>
    <w:rsid w:val="00F44147"/>
    <w:rsid w:val="00F4450F"/>
    <w:rsid w:val="00F4488B"/>
    <w:rsid w:val="00F44F9B"/>
    <w:rsid w:val="00F45575"/>
    <w:rsid w:val="00F45F01"/>
    <w:rsid w:val="00F4634D"/>
    <w:rsid w:val="00F46777"/>
    <w:rsid w:val="00F46E8D"/>
    <w:rsid w:val="00F47056"/>
    <w:rsid w:val="00F4727D"/>
    <w:rsid w:val="00F47724"/>
    <w:rsid w:val="00F47BCA"/>
    <w:rsid w:val="00F47FC3"/>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17E2"/>
    <w:rsid w:val="00F71F51"/>
    <w:rsid w:val="00F72BDA"/>
    <w:rsid w:val="00F74355"/>
    <w:rsid w:val="00F7694E"/>
    <w:rsid w:val="00F76FD3"/>
    <w:rsid w:val="00F776B8"/>
    <w:rsid w:val="00F80FE2"/>
    <w:rsid w:val="00F81820"/>
    <w:rsid w:val="00F81B50"/>
    <w:rsid w:val="00F826BB"/>
    <w:rsid w:val="00F82FEC"/>
    <w:rsid w:val="00F835EC"/>
    <w:rsid w:val="00F83BED"/>
    <w:rsid w:val="00F84483"/>
    <w:rsid w:val="00F84E24"/>
    <w:rsid w:val="00F85439"/>
    <w:rsid w:val="00F85AFB"/>
    <w:rsid w:val="00F85D2C"/>
    <w:rsid w:val="00F86BBB"/>
    <w:rsid w:val="00F87307"/>
    <w:rsid w:val="00F87616"/>
    <w:rsid w:val="00F87A4C"/>
    <w:rsid w:val="00F901A0"/>
    <w:rsid w:val="00F90348"/>
    <w:rsid w:val="00F90A65"/>
    <w:rsid w:val="00F916E8"/>
    <w:rsid w:val="00F923E1"/>
    <w:rsid w:val="00F92AA3"/>
    <w:rsid w:val="00F92BED"/>
    <w:rsid w:val="00F93CD4"/>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9B8"/>
    <w:rsid w:val="00FA2DB6"/>
    <w:rsid w:val="00FA3D88"/>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F7"/>
    <w:rsid w:val="00FB4B03"/>
    <w:rsid w:val="00FB4C86"/>
    <w:rsid w:val="00FB4D0F"/>
    <w:rsid w:val="00FB5497"/>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49"/>
    <w:rsid w:val="00FC3890"/>
    <w:rsid w:val="00FC39CC"/>
    <w:rsid w:val="00FC3EC3"/>
    <w:rsid w:val="00FC4232"/>
    <w:rsid w:val="00FC43FD"/>
    <w:rsid w:val="00FC44C6"/>
    <w:rsid w:val="00FC4B92"/>
    <w:rsid w:val="00FC5007"/>
    <w:rsid w:val="00FC517E"/>
    <w:rsid w:val="00FC5C4C"/>
    <w:rsid w:val="00FC5E74"/>
    <w:rsid w:val="00FC671B"/>
    <w:rsid w:val="00FC79D3"/>
    <w:rsid w:val="00FD0BC8"/>
    <w:rsid w:val="00FD0BD9"/>
    <w:rsid w:val="00FD1CCD"/>
    <w:rsid w:val="00FD2409"/>
    <w:rsid w:val="00FD2BFA"/>
    <w:rsid w:val="00FD2D7B"/>
    <w:rsid w:val="00FD2DD1"/>
    <w:rsid w:val="00FD2DD8"/>
    <w:rsid w:val="00FD35C8"/>
    <w:rsid w:val="00FD46A9"/>
    <w:rsid w:val="00FD4766"/>
    <w:rsid w:val="00FD51B4"/>
    <w:rsid w:val="00FD63DB"/>
    <w:rsid w:val="00FD652E"/>
    <w:rsid w:val="00FD69AE"/>
    <w:rsid w:val="00FD6A5A"/>
    <w:rsid w:val="00FD7360"/>
    <w:rsid w:val="00FD7A33"/>
    <w:rsid w:val="00FE07F9"/>
    <w:rsid w:val="00FE0E69"/>
    <w:rsid w:val="00FE0F5E"/>
    <w:rsid w:val="00FE1129"/>
    <w:rsid w:val="00FE1208"/>
    <w:rsid w:val="00FE1315"/>
    <w:rsid w:val="00FE33B2"/>
    <w:rsid w:val="00FE433C"/>
    <w:rsid w:val="00FE4626"/>
    <w:rsid w:val="00FE4D6C"/>
    <w:rsid w:val="00FE5AFA"/>
    <w:rsid w:val="00FE61F6"/>
    <w:rsid w:val="00FE69B9"/>
    <w:rsid w:val="00FE6F39"/>
    <w:rsid w:val="00FE703E"/>
    <w:rsid w:val="00FE75AB"/>
    <w:rsid w:val="00FE7618"/>
    <w:rsid w:val="00FF114E"/>
    <w:rsid w:val="00FF1213"/>
    <w:rsid w:val="00FF1371"/>
    <w:rsid w:val="00FF15F7"/>
    <w:rsid w:val="00FF2065"/>
    <w:rsid w:val="00FF3C8C"/>
    <w:rsid w:val="00FF3E2D"/>
    <w:rsid w:val="00FF3EDB"/>
    <w:rsid w:val="00FF4122"/>
    <w:rsid w:val="00FF4958"/>
    <w:rsid w:val="00FF502F"/>
    <w:rsid w:val="00FF5476"/>
    <w:rsid w:val="00FF608B"/>
    <w:rsid w:val="00FF648D"/>
    <w:rsid w:val="00FF6F78"/>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in.kilgi@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TotalTime>
  <Pages>3</Pages>
  <Words>1017</Words>
  <Characters>5899</Characters>
  <Application>Microsoft Office Word</Application>
  <DocSecurity>0</DocSecurity>
  <Lines>49</Lines>
  <Paragraphs>13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6903</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Helbe Peiker</cp:lastModifiedBy>
  <cp:revision>3</cp:revision>
  <cp:lastPrinted>2009-10-14T12:22:00Z</cp:lastPrinted>
  <dcterms:created xsi:type="dcterms:W3CDTF">2025-03-24T13:33:00Z</dcterms:created>
  <dcterms:modified xsi:type="dcterms:W3CDTF">2025-03-24T13:33:00Z</dcterms:modified>
</cp:coreProperties>
</file>